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CF5795" w14:textId="19F1849A" w:rsidR="0038109E" w:rsidRPr="0038109E" w:rsidRDefault="0038109E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 w:rsidRPr="0038109E">
        <w:rPr>
          <w:rFonts w:ascii="Tahoma" w:hAnsi="Tahoma" w:cs="Tahoma"/>
          <w:sz w:val="28"/>
          <w:szCs w:val="28"/>
        </w:rPr>
        <w:t xml:space="preserve">Announcing The Brand New, </w:t>
      </w:r>
      <w:r w:rsidR="00A724C8">
        <w:rPr>
          <w:rFonts w:ascii="Tahoma" w:hAnsi="Tahoma" w:cs="Tahoma"/>
          <w:sz w:val="28"/>
          <w:szCs w:val="28"/>
        </w:rPr>
        <w:t>9</w:t>
      </w:r>
      <w:r w:rsidRPr="0038109E">
        <w:rPr>
          <w:rFonts w:ascii="Tahoma" w:hAnsi="Tahoma" w:cs="Tahoma"/>
          <w:sz w:val="28"/>
          <w:szCs w:val="28"/>
        </w:rPr>
        <w:t xml:space="preserve"> Part, Step By Step Video Course That Shows You... </w:t>
      </w:r>
    </w:p>
    <w:p w14:paraId="1A5FDF00" w14:textId="77777777" w:rsidR="0038109E" w:rsidRPr="0038109E" w:rsidRDefault="0038109E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6AFABDBE" w14:textId="636C0E2E" w:rsidR="0038109E" w:rsidRPr="0038109E" w:rsidRDefault="0038109E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 w:rsidRPr="0038109E">
        <w:rPr>
          <w:rFonts w:ascii="Tahoma" w:hAnsi="Tahoma" w:cs="Tahoma"/>
          <w:sz w:val="28"/>
          <w:szCs w:val="28"/>
        </w:rPr>
        <w:t xml:space="preserve">"Finally, Learn How To </w:t>
      </w:r>
      <w:r w:rsidR="00A724C8">
        <w:rPr>
          <w:rFonts w:ascii="Tahoma" w:hAnsi="Tahoma" w:cs="Tahoma"/>
          <w:sz w:val="28"/>
          <w:szCs w:val="28"/>
        </w:rPr>
        <w:t xml:space="preserve">Use the </w:t>
      </w:r>
      <w:r w:rsidR="00AC1ABE">
        <w:rPr>
          <w:rFonts w:ascii="Tahoma" w:hAnsi="Tahoma" w:cs="Tahoma"/>
          <w:sz w:val="28"/>
          <w:szCs w:val="28"/>
        </w:rPr>
        <w:t>WordPress</w:t>
      </w:r>
      <w:r w:rsidR="00A724C8">
        <w:rPr>
          <w:rFonts w:ascii="Tahoma" w:hAnsi="Tahoma" w:cs="Tahoma"/>
          <w:sz w:val="28"/>
          <w:szCs w:val="28"/>
        </w:rPr>
        <w:t xml:space="preserve"> Gutenberg Editor</w:t>
      </w:r>
      <w:r w:rsidRPr="0038109E">
        <w:rPr>
          <w:rFonts w:ascii="Tahoma" w:hAnsi="Tahoma" w:cs="Tahoma"/>
          <w:sz w:val="28"/>
          <w:szCs w:val="28"/>
        </w:rPr>
        <w:t>...Starting Today"</w:t>
      </w:r>
    </w:p>
    <w:p w14:paraId="304E0B73" w14:textId="77777777" w:rsidR="0038109E" w:rsidRPr="0038109E" w:rsidRDefault="0038109E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3D1A0422" w14:textId="28025325" w:rsidR="0038109E" w:rsidRPr="0038109E" w:rsidRDefault="0038109E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 w:rsidRPr="0038109E">
        <w:rPr>
          <w:rFonts w:ascii="Tahoma" w:hAnsi="Tahoma" w:cs="Tahoma"/>
          <w:sz w:val="28"/>
          <w:szCs w:val="28"/>
        </w:rPr>
        <w:t xml:space="preserve">This specific training course was designed to help you </w:t>
      </w:r>
      <w:r w:rsidR="00193BC1">
        <w:rPr>
          <w:rFonts w:ascii="Tahoma" w:hAnsi="Tahoma" w:cs="Tahoma"/>
          <w:sz w:val="28"/>
          <w:szCs w:val="28"/>
        </w:rPr>
        <w:t xml:space="preserve">understand how to </w:t>
      </w:r>
      <w:r w:rsidR="00A724C8">
        <w:rPr>
          <w:rFonts w:ascii="Tahoma" w:hAnsi="Tahoma" w:cs="Tahoma"/>
          <w:sz w:val="28"/>
          <w:szCs w:val="28"/>
        </w:rPr>
        <w:t xml:space="preserve">use the </w:t>
      </w:r>
      <w:r w:rsidR="00AC1ABE">
        <w:rPr>
          <w:rFonts w:ascii="Tahoma" w:hAnsi="Tahoma" w:cs="Tahoma"/>
          <w:sz w:val="28"/>
          <w:szCs w:val="28"/>
        </w:rPr>
        <w:t>WordPress</w:t>
      </w:r>
      <w:r w:rsidR="00A724C8">
        <w:rPr>
          <w:rFonts w:ascii="Tahoma" w:hAnsi="Tahoma" w:cs="Tahoma"/>
          <w:sz w:val="28"/>
          <w:szCs w:val="28"/>
        </w:rPr>
        <w:t xml:space="preserve"> Gutenberg Editor in more depth</w:t>
      </w:r>
      <w:r w:rsidR="00193BC1">
        <w:rPr>
          <w:rFonts w:ascii="Tahoma" w:hAnsi="Tahoma" w:cs="Tahoma"/>
          <w:sz w:val="28"/>
          <w:szCs w:val="28"/>
        </w:rPr>
        <w:t>, even if you are a newbie</w:t>
      </w:r>
      <w:r w:rsidRPr="0038109E">
        <w:rPr>
          <w:rFonts w:ascii="Tahoma" w:hAnsi="Tahoma" w:cs="Tahoma"/>
          <w:sz w:val="28"/>
          <w:szCs w:val="28"/>
        </w:rPr>
        <w:t>.</w:t>
      </w:r>
    </w:p>
    <w:p w14:paraId="43E662FC" w14:textId="77777777" w:rsidR="0038109E" w:rsidRPr="0038109E" w:rsidRDefault="0038109E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78702613" w14:textId="77777777" w:rsidR="0038109E" w:rsidRPr="0038109E" w:rsidRDefault="0038109E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 w:rsidRPr="0038109E">
        <w:rPr>
          <w:rFonts w:ascii="Tahoma" w:hAnsi="Tahoma" w:cs="Tahoma"/>
          <w:sz w:val="28"/>
          <w:szCs w:val="28"/>
        </w:rPr>
        <w:t>From the Desk of:</w:t>
      </w:r>
    </w:p>
    <w:p w14:paraId="0171A084" w14:textId="77777777" w:rsidR="0038109E" w:rsidRPr="0038109E" w:rsidRDefault="0038109E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7F2793EF" w14:textId="77777777" w:rsidR="0038109E" w:rsidRPr="0038109E" w:rsidRDefault="0038109E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 w:rsidRPr="0038109E">
        <w:rPr>
          <w:rFonts w:ascii="Tahoma" w:hAnsi="Tahoma" w:cs="Tahoma"/>
          <w:sz w:val="28"/>
          <w:szCs w:val="28"/>
        </w:rPr>
        <w:t>[Your Name]</w:t>
      </w:r>
    </w:p>
    <w:p w14:paraId="2C632991" w14:textId="77777777" w:rsidR="0038109E" w:rsidRPr="0038109E" w:rsidRDefault="0038109E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733E7AB6" w14:textId="77777777" w:rsidR="0038109E" w:rsidRPr="0038109E" w:rsidRDefault="0038109E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 w:rsidRPr="0038109E">
        <w:rPr>
          <w:rFonts w:ascii="Tahoma" w:hAnsi="Tahoma" w:cs="Tahoma"/>
          <w:sz w:val="28"/>
          <w:szCs w:val="28"/>
        </w:rPr>
        <w:t>Dear Business Owner</w:t>
      </w:r>
    </w:p>
    <w:p w14:paraId="3EF68C8E" w14:textId="77777777" w:rsidR="0038109E" w:rsidRPr="0038109E" w:rsidRDefault="0038109E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5D91A00A" w14:textId="47FEF47A" w:rsidR="00983D48" w:rsidRDefault="00260A70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You’re probably aware that most websites now use the </w:t>
      </w:r>
      <w:r w:rsidR="00AC1ABE">
        <w:rPr>
          <w:rFonts w:ascii="Tahoma" w:hAnsi="Tahoma" w:cs="Tahoma"/>
          <w:sz w:val="28"/>
          <w:szCs w:val="28"/>
        </w:rPr>
        <w:t>WordPress</w:t>
      </w:r>
      <w:r>
        <w:rPr>
          <w:rFonts w:ascii="Tahoma" w:hAnsi="Tahoma" w:cs="Tahoma"/>
          <w:sz w:val="28"/>
          <w:szCs w:val="28"/>
        </w:rPr>
        <w:t xml:space="preserve"> platform to run and maintain their websites.</w:t>
      </w:r>
    </w:p>
    <w:p w14:paraId="6A808E72" w14:textId="77777777" w:rsidR="00983D48" w:rsidRDefault="00983D48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34FCA465" w14:textId="77777777" w:rsidR="001A27F0" w:rsidRDefault="001A27F0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Most likely you’re using it now.</w:t>
      </w:r>
    </w:p>
    <w:p w14:paraId="17190399" w14:textId="77777777" w:rsidR="001A27F0" w:rsidRDefault="001A27F0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434C299D" w14:textId="6349B2D9" w:rsidR="001A27F0" w:rsidRDefault="001A27F0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Recently </w:t>
      </w:r>
      <w:r w:rsidR="00AC1ABE">
        <w:rPr>
          <w:rFonts w:ascii="Tahoma" w:hAnsi="Tahoma" w:cs="Tahoma"/>
          <w:sz w:val="28"/>
          <w:szCs w:val="28"/>
        </w:rPr>
        <w:t>WordPress</w:t>
      </w:r>
      <w:r>
        <w:rPr>
          <w:rFonts w:ascii="Tahoma" w:hAnsi="Tahoma" w:cs="Tahoma"/>
          <w:sz w:val="28"/>
          <w:szCs w:val="28"/>
        </w:rPr>
        <w:t xml:space="preserve"> made a major overhaul of their editor.  It went from the Classic Editor to what they have coined as the Gutenberg Editor.</w:t>
      </w:r>
    </w:p>
    <w:p w14:paraId="07712022" w14:textId="77777777" w:rsidR="001A27F0" w:rsidRDefault="001A27F0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620AEC82" w14:textId="40886D35" w:rsidR="001A27F0" w:rsidRDefault="001A27F0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But here’s the problem.  If you do a quick search on the Gutenberg Editor plugin, you will see that it has 1000’s of negative reviews.</w:t>
      </w:r>
    </w:p>
    <w:p w14:paraId="4CD25FBF" w14:textId="14F9C450" w:rsidR="00891167" w:rsidRDefault="00891167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bookmarkStart w:id="0" w:name="_GoBack"/>
      <w:bookmarkEnd w:id="0"/>
    </w:p>
    <w:p w14:paraId="4CECE2E4" w14:textId="2DD126F7" w:rsidR="00891167" w:rsidRDefault="00F20F49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 w:rsidRPr="00F20F49">
        <w:rPr>
          <w:rFonts w:ascii="Tahoma" w:hAnsi="Tahoma" w:cs="Tahoma"/>
          <w:sz w:val="28"/>
          <w:szCs w:val="28"/>
        </w:rPr>
        <w:lastRenderedPageBreak/>
        <w:drawing>
          <wp:inline distT="0" distB="0" distL="0" distR="0" wp14:anchorId="4BD09DEF" wp14:editId="1D47A940">
            <wp:extent cx="5016500" cy="3949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16500" cy="394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99E40C" w14:textId="77777777" w:rsidR="001A27F0" w:rsidRDefault="001A27F0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20676208" w14:textId="77777777" w:rsidR="001A27F0" w:rsidRDefault="001A27F0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This is because even though it is listed as “newbie friendly” – there’s a bit of a learning curve that you have to get over to understand it all.</w:t>
      </w:r>
    </w:p>
    <w:p w14:paraId="651C3B61" w14:textId="77777777" w:rsidR="001A27F0" w:rsidRDefault="001A27F0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40D283AD" w14:textId="66FE4F13" w:rsidR="003E6A0B" w:rsidRDefault="003E6A0B" w:rsidP="003E6A0B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But now it’s not just a plugin – it’s </w:t>
      </w:r>
      <w:r w:rsidR="009E0212">
        <w:rPr>
          <w:rFonts w:ascii="Tahoma" w:hAnsi="Tahoma" w:cs="Tahoma"/>
          <w:sz w:val="28"/>
          <w:szCs w:val="28"/>
        </w:rPr>
        <w:t>built</w:t>
      </w:r>
      <w:r>
        <w:rPr>
          <w:rFonts w:ascii="Tahoma" w:hAnsi="Tahoma" w:cs="Tahoma"/>
          <w:sz w:val="28"/>
          <w:szCs w:val="28"/>
        </w:rPr>
        <w:t xml:space="preserve"> in by default into the </w:t>
      </w:r>
      <w:r w:rsidR="00B44D28">
        <w:rPr>
          <w:rFonts w:ascii="Tahoma" w:hAnsi="Tahoma" w:cs="Tahoma"/>
          <w:sz w:val="28"/>
          <w:szCs w:val="28"/>
        </w:rPr>
        <w:t>WordPress</w:t>
      </w:r>
      <w:r>
        <w:rPr>
          <w:rFonts w:ascii="Tahoma" w:hAnsi="Tahoma" w:cs="Tahoma"/>
          <w:sz w:val="28"/>
          <w:szCs w:val="28"/>
        </w:rPr>
        <w:t xml:space="preserve"> admin dashboard.</w:t>
      </w:r>
    </w:p>
    <w:p w14:paraId="48F9BF94" w14:textId="77777777" w:rsidR="003E6A0B" w:rsidRDefault="003E6A0B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3567E192" w14:textId="67126D58" w:rsidR="001A27F0" w:rsidRDefault="001A27F0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Most likely you jumped in and thought – “this looks more complex – I want the old Classic Editor back!”</w:t>
      </w:r>
    </w:p>
    <w:p w14:paraId="1C936A3B" w14:textId="77777777" w:rsidR="001A27F0" w:rsidRDefault="001A27F0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7C8D42CB" w14:textId="1B3F3218" w:rsidR="001A27F0" w:rsidRDefault="001A27F0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While </w:t>
      </w:r>
      <w:r w:rsidR="003E6A0B">
        <w:rPr>
          <w:rFonts w:ascii="Tahoma" w:hAnsi="Tahoma" w:cs="Tahoma"/>
          <w:sz w:val="28"/>
          <w:szCs w:val="28"/>
        </w:rPr>
        <w:t xml:space="preserve">- </w:t>
      </w:r>
      <w:r>
        <w:rPr>
          <w:rFonts w:ascii="Tahoma" w:hAnsi="Tahoma" w:cs="Tahoma"/>
          <w:sz w:val="28"/>
          <w:szCs w:val="28"/>
        </w:rPr>
        <w:t>we’ll show you how to get the old Classic Editor back</w:t>
      </w:r>
      <w:r w:rsidR="001D4926">
        <w:rPr>
          <w:rFonts w:ascii="Tahoma" w:hAnsi="Tahoma" w:cs="Tahoma"/>
          <w:sz w:val="28"/>
          <w:szCs w:val="28"/>
        </w:rPr>
        <w:t xml:space="preserve"> – the purpose of this course is to walk you by the hand – literally – step by step – and click by click.</w:t>
      </w:r>
    </w:p>
    <w:p w14:paraId="62718D7F" w14:textId="394E259E" w:rsidR="001D4926" w:rsidRDefault="001D4926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0605E822" w14:textId="31139104" w:rsidR="001D4926" w:rsidRDefault="001D4926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If you can watch and follow the mouse – you will be a pro at the end of the course.</w:t>
      </w:r>
    </w:p>
    <w:p w14:paraId="56AF138E" w14:textId="158E04E8" w:rsidR="001D4926" w:rsidRDefault="001D4926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045EF55A" w14:textId="7281416B" w:rsidR="001D4926" w:rsidRDefault="001D4926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You’ll find the editing experience to be much more </w:t>
      </w:r>
      <w:r w:rsidR="00A474DE">
        <w:rPr>
          <w:rFonts w:ascii="Tahoma" w:hAnsi="Tahoma" w:cs="Tahoma"/>
          <w:sz w:val="28"/>
          <w:szCs w:val="28"/>
        </w:rPr>
        <w:t>enjoyable and productive</w:t>
      </w:r>
      <w:r>
        <w:rPr>
          <w:rFonts w:ascii="Tahoma" w:hAnsi="Tahoma" w:cs="Tahoma"/>
          <w:sz w:val="28"/>
          <w:szCs w:val="28"/>
        </w:rPr>
        <w:t>.</w:t>
      </w:r>
    </w:p>
    <w:p w14:paraId="5BCB2601" w14:textId="4FC97296" w:rsidR="009224A7" w:rsidRPr="0038109E" w:rsidRDefault="009224A7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6AD7C97C" w14:textId="77777777" w:rsidR="0038109E" w:rsidRPr="0038109E" w:rsidRDefault="0038109E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 w:rsidRPr="0038109E">
        <w:rPr>
          <w:rFonts w:ascii="Tahoma" w:hAnsi="Tahoma" w:cs="Tahoma"/>
          <w:sz w:val="28"/>
          <w:szCs w:val="28"/>
        </w:rPr>
        <w:t>Introducing (title)</w:t>
      </w:r>
    </w:p>
    <w:p w14:paraId="7359771B" w14:textId="77777777" w:rsidR="0038109E" w:rsidRPr="0038109E" w:rsidRDefault="0038109E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4A3B37BA" w14:textId="329147C4" w:rsidR="0038109E" w:rsidRPr="0038109E" w:rsidRDefault="00887E09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9</w:t>
      </w:r>
      <w:r w:rsidR="001A3A03">
        <w:rPr>
          <w:rFonts w:ascii="Tahoma" w:hAnsi="Tahoma" w:cs="Tahoma"/>
          <w:sz w:val="28"/>
          <w:szCs w:val="28"/>
        </w:rPr>
        <w:t xml:space="preserve"> </w:t>
      </w:r>
      <w:r w:rsidR="0038109E" w:rsidRPr="0038109E">
        <w:rPr>
          <w:rFonts w:ascii="Tahoma" w:hAnsi="Tahoma" w:cs="Tahoma"/>
          <w:sz w:val="28"/>
          <w:szCs w:val="28"/>
        </w:rPr>
        <w:t>Part Video Course</w:t>
      </w:r>
    </w:p>
    <w:p w14:paraId="5CD5AA38" w14:textId="77777777" w:rsidR="0038109E" w:rsidRPr="0038109E" w:rsidRDefault="0038109E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0BF00368" w14:textId="77777777" w:rsidR="0038109E" w:rsidRPr="0038109E" w:rsidRDefault="0038109E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 w:rsidRPr="0038109E">
        <w:rPr>
          <w:rFonts w:ascii="Tahoma" w:hAnsi="Tahoma" w:cs="Tahoma"/>
          <w:sz w:val="28"/>
          <w:szCs w:val="28"/>
        </w:rPr>
        <w:t>Here's a list of this 9-part video series in more detail:</w:t>
      </w:r>
    </w:p>
    <w:p w14:paraId="11BF7730" w14:textId="77777777" w:rsidR="0038109E" w:rsidRPr="0038109E" w:rsidRDefault="0038109E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6AF68325" w14:textId="77777777" w:rsidR="00B44D28" w:rsidRPr="00BF6AA5" w:rsidRDefault="00B44D28" w:rsidP="00B44D28">
      <w:pPr>
        <w:autoSpaceDE w:val="0"/>
        <w:autoSpaceDN w:val="0"/>
        <w:adjustRightInd w:val="0"/>
        <w:rPr>
          <w:rFonts w:ascii="Tahoma" w:hAnsi="Tahoma" w:cs="Tahoma"/>
          <w:b/>
          <w:bCs/>
          <w:sz w:val="28"/>
          <w:szCs w:val="28"/>
        </w:rPr>
      </w:pPr>
      <w:r w:rsidRPr="00BF6AA5">
        <w:rPr>
          <w:rFonts w:ascii="Tahoma" w:hAnsi="Tahoma" w:cs="Tahoma"/>
          <w:b/>
          <w:bCs/>
          <w:sz w:val="28"/>
          <w:szCs w:val="28"/>
        </w:rPr>
        <w:t>Video 1 - Introduction to Gutenberg and Why?</w:t>
      </w:r>
    </w:p>
    <w:p w14:paraId="0E120B45" w14:textId="77777777" w:rsidR="00B44D28" w:rsidRPr="00BA6C45" w:rsidRDefault="00B44D28" w:rsidP="00B44D28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74961FA9" w14:textId="3741E185" w:rsidR="00B44D28" w:rsidRPr="00BA6C45" w:rsidRDefault="005D0FBA" w:rsidP="00B44D28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Let’s talk a little about </w:t>
      </w:r>
      <w:r w:rsidR="00B44D28" w:rsidRPr="00BA6C45">
        <w:rPr>
          <w:rFonts w:ascii="Tahoma" w:hAnsi="Tahoma" w:cs="Tahoma"/>
          <w:sz w:val="28"/>
          <w:szCs w:val="28"/>
        </w:rPr>
        <w:t xml:space="preserve">Gutenberg </w:t>
      </w:r>
      <w:r>
        <w:rPr>
          <w:rFonts w:ascii="Tahoma" w:hAnsi="Tahoma" w:cs="Tahoma"/>
          <w:sz w:val="28"/>
          <w:szCs w:val="28"/>
        </w:rPr>
        <w:t xml:space="preserve">– the pros and cons.  </w:t>
      </w:r>
      <w:r w:rsidR="008D1F24">
        <w:rPr>
          <w:rFonts w:ascii="Tahoma" w:hAnsi="Tahoma" w:cs="Tahoma"/>
          <w:sz w:val="28"/>
          <w:szCs w:val="28"/>
        </w:rPr>
        <w:t xml:space="preserve">A bird’s eye view of the course and how it is laid out.  </w:t>
      </w:r>
      <w:r>
        <w:rPr>
          <w:rFonts w:ascii="Tahoma" w:hAnsi="Tahoma" w:cs="Tahoma"/>
          <w:sz w:val="28"/>
          <w:szCs w:val="28"/>
        </w:rPr>
        <w:t>More importantly – what you need in order to get started.</w:t>
      </w:r>
    </w:p>
    <w:p w14:paraId="3E49977F" w14:textId="77777777" w:rsidR="00B44D28" w:rsidRPr="00BA6C45" w:rsidRDefault="00B44D28" w:rsidP="00B44D28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2845BBC7" w14:textId="77777777" w:rsidR="00B44D28" w:rsidRPr="00B27D2F" w:rsidRDefault="00B44D28" w:rsidP="00B44D28">
      <w:pPr>
        <w:autoSpaceDE w:val="0"/>
        <w:autoSpaceDN w:val="0"/>
        <w:adjustRightInd w:val="0"/>
        <w:rPr>
          <w:rFonts w:ascii="Tahoma" w:hAnsi="Tahoma" w:cs="Tahoma"/>
          <w:b/>
          <w:bCs/>
          <w:sz w:val="28"/>
          <w:szCs w:val="28"/>
        </w:rPr>
      </w:pPr>
      <w:r w:rsidRPr="00B27D2F">
        <w:rPr>
          <w:rFonts w:ascii="Tahoma" w:hAnsi="Tahoma" w:cs="Tahoma"/>
          <w:b/>
          <w:bCs/>
          <w:sz w:val="28"/>
          <w:szCs w:val="28"/>
        </w:rPr>
        <w:t>Video 2 - Quick Overview of User Interface</w:t>
      </w:r>
    </w:p>
    <w:p w14:paraId="16419690" w14:textId="77777777" w:rsidR="00B44D28" w:rsidRPr="00BA6C45" w:rsidRDefault="00B44D28" w:rsidP="00B44D28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423B51F2" w14:textId="35DD2808" w:rsidR="00B44D28" w:rsidRPr="00BA6C45" w:rsidRDefault="00B44D28" w:rsidP="00B44D28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 w:rsidRPr="00BA6C45">
        <w:rPr>
          <w:rFonts w:ascii="Tahoma" w:hAnsi="Tahoma" w:cs="Tahoma"/>
          <w:sz w:val="28"/>
          <w:szCs w:val="28"/>
        </w:rPr>
        <w:t xml:space="preserve">Before we jump straight in - it’s important to give you a quick overview of the Gutenberg editor so you know what to expect and how we are breaking this down.  </w:t>
      </w:r>
    </w:p>
    <w:p w14:paraId="78C39A2F" w14:textId="77777777" w:rsidR="00B44D28" w:rsidRPr="00BA6C45" w:rsidRDefault="00B44D28" w:rsidP="00B44D28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02FF0526" w14:textId="77777777" w:rsidR="00B44D28" w:rsidRPr="00BF6AA5" w:rsidRDefault="00B44D28" w:rsidP="00B44D28">
      <w:pPr>
        <w:autoSpaceDE w:val="0"/>
        <w:autoSpaceDN w:val="0"/>
        <w:adjustRightInd w:val="0"/>
        <w:rPr>
          <w:rFonts w:ascii="Tahoma" w:hAnsi="Tahoma" w:cs="Tahoma"/>
          <w:b/>
          <w:bCs/>
          <w:sz w:val="28"/>
          <w:szCs w:val="28"/>
        </w:rPr>
      </w:pPr>
      <w:r w:rsidRPr="00BF6AA5">
        <w:rPr>
          <w:rFonts w:ascii="Tahoma" w:hAnsi="Tahoma" w:cs="Tahoma"/>
          <w:b/>
          <w:bCs/>
          <w:sz w:val="28"/>
          <w:szCs w:val="28"/>
        </w:rPr>
        <w:t>Video 3 - Understanding the Types of Blocks</w:t>
      </w:r>
    </w:p>
    <w:p w14:paraId="0C7530E4" w14:textId="77777777" w:rsidR="00B44D28" w:rsidRPr="00BA6C45" w:rsidRDefault="00B44D28" w:rsidP="00B44D28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06E14325" w14:textId="03B7955C" w:rsidR="00B44D28" w:rsidRPr="00BA6C45" w:rsidRDefault="00B44D28" w:rsidP="00B44D28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 w:rsidRPr="00BA6C45">
        <w:rPr>
          <w:rFonts w:ascii="Tahoma" w:hAnsi="Tahoma" w:cs="Tahoma"/>
          <w:sz w:val="28"/>
          <w:szCs w:val="28"/>
        </w:rPr>
        <w:t>Let’s talk about the different types of blocks</w:t>
      </w:r>
      <w:r w:rsidR="003F3540">
        <w:rPr>
          <w:rFonts w:ascii="Tahoma" w:hAnsi="Tahoma" w:cs="Tahoma"/>
          <w:sz w:val="28"/>
          <w:szCs w:val="28"/>
        </w:rPr>
        <w:t xml:space="preserve"> before we discuss them in detail.</w:t>
      </w:r>
    </w:p>
    <w:p w14:paraId="5A3318B8" w14:textId="77777777" w:rsidR="00B44D28" w:rsidRPr="00BA6C45" w:rsidRDefault="00B44D28" w:rsidP="00B44D28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7548341B" w14:textId="77777777" w:rsidR="00B44D28" w:rsidRPr="00BF6AA5" w:rsidRDefault="00B44D28" w:rsidP="00B44D28">
      <w:pPr>
        <w:autoSpaceDE w:val="0"/>
        <w:autoSpaceDN w:val="0"/>
        <w:adjustRightInd w:val="0"/>
        <w:rPr>
          <w:rFonts w:ascii="Tahoma" w:hAnsi="Tahoma" w:cs="Tahoma"/>
          <w:b/>
          <w:bCs/>
          <w:sz w:val="28"/>
          <w:szCs w:val="28"/>
        </w:rPr>
      </w:pPr>
      <w:r w:rsidRPr="00BF6AA5">
        <w:rPr>
          <w:rFonts w:ascii="Tahoma" w:hAnsi="Tahoma" w:cs="Tahoma"/>
          <w:b/>
          <w:bCs/>
          <w:sz w:val="28"/>
          <w:szCs w:val="28"/>
        </w:rPr>
        <w:t>Video 4 - Using the Sidebar</w:t>
      </w:r>
    </w:p>
    <w:p w14:paraId="6E03E897" w14:textId="77777777" w:rsidR="00B44D28" w:rsidRPr="00BA6C45" w:rsidRDefault="00B44D28" w:rsidP="00B44D28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040DCC40" w14:textId="2010A202" w:rsidR="00B44D28" w:rsidRPr="00BA6C45" w:rsidRDefault="00B44D28" w:rsidP="00B44D28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 w:rsidRPr="00BA6C45">
        <w:rPr>
          <w:rFonts w:ascii="Tahoma" w:hAnsi="Tahoma" w:cs="Tahoma"/>
          <w:sz w:val="28"/>
          <w:szCs w:val="28"/>
        </w:rPr>
        <w:t>The sidebar for the Gutenberg editor is located to the right.</w:t>
      </w:r>
      <w:r w:rsidR="003F3540">
        <w:rPr>
          <w:rFonts w:ascii="Tahoma" w:hAnsi="Tahoma" w:cs="Tahoma"/>
          <w:sz w:val="28"/>
          <w:szCs w:val="28"/>
        </w:rPr>
        <w:t xml:space="preserve">  </w:t>
      </w:r>
      <w:r w:rsidRPr="00BA6C45">
        <w:rPr>
          <w:rFonts w:ascii="Tahoma" w:hAnsi="Tahoma" w:cs="Tahoma"/>
          <w:sz w:val="28"/>
          <w:szCs w:val="28"/>
        </w:rPr>
        <w:t>In this video - we will discuss the different features and what’s available to yo</w:t>
      </w:r>
      <w:r w:rsidR="003F3540">
        <w:rPr>
          <w:rFonts w:ascii="Tahoma" w:hAnsi="Tahoma" w:cs="Tahoma"/>
          <w:sz w:val="28"/>
          <w:szCs w:val="28"/>
        </w:rPr>
        <w:t>u.</w:t>
      </w:r>
    </w:p>
    <w:p w14:paraId="2061709E" w14:textId="77777777" w:rsidR="00B44D28" w:rsidRPr="00BA6C45" w:rsidRDefault="00B44D28" w:rsidP="00B44D28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552A2E2C" w14:textId="77777777" w:rsidR="00B44D28" w:rsidRPr="00BF6AA5" w:rsidRDefault="00B44D28" w:rsidP="00B44D28">
      <w:pPr>
        <w:autoSpaceDE w:val="0"/>
        <w:autoSpaceDN w:val="0"/>
        <w:adjustRightInd w:val="0"/>
        <w:rPr>
          <w:rFonts w:ascii="Tahoma" w:hAnsi="Tahoma" w:cs="Tahoma"/>
          <w:b/>
          <w:bCs/>
          <w:sz w:val="28"/>
          <w:szCs w:val="28"/>
        </w:rPr>
      </w:pPr>
      <w:r w:rsidRPr="00BF6AA5">
        <w:rPr>
          <w:rFonts w:ascii="Tahoma" w:hAnsi="Tahoma" w:cs="Tahoma"/>
          <w:b/>
          <w:bCs/>
          <w:sz w:val="28"/>
          <w:szCs w:val="28"/>
        </w:rPr>
        <w:t>Video 5 - Common Blocks</w:t>
      </w:r>
    </w:p>
    <w:p w14:paraId="4E3A207B" w14:textId="77777777" w:rsidR="00B44D28" w:rsidRPr="00BA6C45" w:rsidRDefault="00B44D28" w:rsidP="00B44D28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062244CD" w14:textId="0CB3CA22" w:rsidR="00B44D28" w:rsidRPr="00BA6C45" w:rsidRDefault="00B44D28" w:rsidP="00B44D28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 w:rsidRPr="00BA6C45">
        <w:rPr>
          <w:rFonts w:ascii="Tahoma" w:hAnsi="Tahoma" w:cs="Tahoma"/>
          <w:sz w:val="28"/>
          <w:szCs w:val="28"/>
        </w:rPr>
        <w:t>There’s a category of blocks called Common Blocks.</w:t>
      </w:r>
      <w:r w:rsidR="00652C54">
        <w:rPr>
          <w:rFonts w:ascii="Tahoma" w:hAnsi="Tahoma" w:cs="Tahoma"/>
          <w:sz w:val="28"/>
          <w:szCs w:val="28"/>
        </w:rPr>
        <w:t xml:space="preserve">  </w:t>
      </w:r>
      <w:r w:rsidR="00652C54" w:rsidRPr="00BA6C45">
        <w:rPr>
          <w:rFonts w:ascii="Tahoma" w:hAnsi="Tahoma" w:cs="Tahoma"/>
          <w:sz w:val="28"/>
          <w:szCs w:val="28"/>
        </w:rPr>
        <w:t>In this video - we will discuss the different features and what’s available to yo</w:t>
      </w:r>
      <w:r w:rsidR="00652C54">
        <w:rPr>
          <w:rFonts w:ascii="Tahoma" w:hAnsi="Tahoma" w:cs="Tahoma"/>
          <w:sz w:val="28"/>
          <w:szCs w:val="28"/>
        </w:rPr>
        <w:t>u.</w:t>
      </w:r>
    </w:p>
    <w:p w14:paraId="6BB62A83" w14:textId="77777777" w:rsidR="00B44D28" w:rsidRPr="00BA6C45" w:rsidRDefault="00B44D28" w:rsidP="00B44D28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4689CCB7" w14:textId="77777777" w:rsidR="00B44D28" w:rsidRPr="00BF6AA5" w:rsidRDefault="00B44D28" w:rsidP="00B44D28">
      <w:pPr>
        <w:autoSpaceDE w:val="0"/>
        <w:autoSpaceDN w:val="0"/>
        <w:adjustRightInd w:val="0"/>
        <w:rPr>
          <w:rFonts w:ascii="Tahoma" w:hAnsi="Tahoma" w:cs="Tahoma"/>
          <w:b/>
          <w:bCs/>
          <w:sz w:val="28"/>
          <w:szCs w:val="28"/>
        </w:rPr>
      </w:pPr>
      <w:r w:rsidRPr="00BF6AA5">
        <w:rPr>
          <w:rFonts w:ascii="Tahoma" w:hAnsi="Tahoma" w:cs="Tahoma"/>
          <w:b/>
          <w:bCs/>
          <w:sz w:val="28"/>
          <w:szCs w:val="28"/>
        </w:rPr>
        <w:t>Video 6 - Formatting Blocks</w:t>
      </w:r>
    </w:p>
    <w:p w14:paraId="2F7F5C54" w14:textId="77777777" w:rsidR="00B44D28" w:rsidRPr="00BA6C45" w:rsidRDefault="00B44D28" w:rsidP="00B44D28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07EE3AFB" w14:textId="77777777" w:rsidR="00652C54" w:rsidRDefault="00B44D28" w:rsidP="00B44D28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 w:rsidRPr="00BA6C45">
        <w:rPr>
          <w:rFonts w:ascii="Tahoma" w:hAnsi="Tahoma" w:cs="Tahoma"/>
          <w:sz w:val="28"/>
          <w:szCs w:val="28"/>
        </w:rPr>
        <w:t>There’s a category of blocks called Formatting Blocks.</w:t>
      </w:r>
      <w:r w:rsidR="00652C54">
        <w:rPr>
          <w:rFonts w:ascii="Tahoma" w:hAnsi="Tahoma" w:cs="Tahoma"/>
          <w:sz w:val="28"/>
          <w:szCs w:val="28"/>
        </w:rPr>
        <w:t xml:space="preserve">  </w:t>
      </w:r>
      <w:r w:rsidR="00652C54" w:rsidRPr="00BA6C45">
        <w:rPr>
          <w:rFonts w:ascii="Tahoma" w:hAnsi="Tahoma" w:cs="Tahoma"/>
          <w:sz w:val="28"/>
          <w:szCs w:val="28"/>
        </w:rPr>
        <w:t>In this video - we will discuss the different features and what’s available to yo</w:t>
      </w:r>
      <w:r w:rsidR="00652C54">
        <w:rPr>
          <w:rFonts w:ascii="Tahoma" w:hAnsi="Tahoma" w:cs="Tahoma"/>
          <w:sz w:val="28"/>
          <w:szCs w:val="28"/>
        </w:rPr>
        <w:t>u.</w:t>
      </w:r>
    </w:p>
    <w:p w14:paraId="64D48248" w14:textId="2E6586B9" w:rsidR="00B44D28" w:rsidRPr="00652C54" w:rsidRDefault="00B44D28" w:rsidP="00B44D28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 w:rsidRPr="00BF6AA5">
        <w:rPr>
          <w:rFonts w:ascii="Tahoma" w:hAnsi="Tahoma" w:cs="Tahoma"/>
          <w:b/>
          <w:bCs/>
          <w:sz w:val="28"/>
          <w:szCs w:val="28"/>
        </w:rPr>
        <w:lastRenderedPageBreak/>
        <w:t>Video 7 - Layout Elements</w:t>
      </w:r>
    </w:p>
    <w:p w14:paraId="4796FA2B" w14:textId="77777777" w:rsidR="00B44D28" w:rsidRPr="00BA6C45" w:rsidRDefault="00B44D28" w:rsidP="00B44D28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296D77A0" w14:textId="4D8B176C" w:rsidR="00B44D28" w:rsidRPr="00BA6C45" w:rsidRDefault="00B44D28" w:rsidP="00B44D28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 w:rsidRPr="00BA6C45">
        <w:rPr>
          <w:rFonts w:ascii="Tahoma" w:hAnsi="Tahoma" w:cs="Tahoma"/>
          <w:sz w:val="28"/>
          <w:szCs w:val="28"/>
        </w:rPr>
        <w:t>There’s a category called Layout Elements.</w:t>
      </w:r>
      <w:r w:rsidR="0063249E">
        <w:rPr>
          <w:rFonts w:ascii="Tahoma" w:hAnsi="Tahoma" w:cs="Tahoma"/>
          <w:sz w:val="28"/>
          <w:szCs w:val="28"/>
        </w:rPr>
        <w:t xml:space="preserve">  </w:t>
      </w:r>
      <w:r w:rsidR="0063249E" w:rsidRPr="00BA6C45">
        <w:rPr>
          <w:rFonts w:ascii="Tahoma" w:hAnsi="Tahoma" w:cs="Tahoma"/>
          <w:sz w:val="28"/>
          <w:szCs w:val="28"/>
        </w:rPr>
        <w:t>In this video - we will discuss the different features and what’s available to yo</w:t>
      </w:r>
      <w:r w:rsidR="0063249E">
        <w:rPr>
          <w:rFonts w:ascii="Tahoma" w:hAnsi="Tahoma" w:cs="Tahoma"/>
          <w:sz w:val="28"/>
          <w:szCs w:val="28"/>
        </w:rPr>
        <w:t>u.</w:t>
      </w:r>
    </w:p>
    <w:p w14:paraId="0F9AEC71" w14:textId="77777777" w:rsidR="00B44D28" w:rsidRPr="00BA6C45" w:rsidRDefault="00B44D28" w:rsidP="00B44D28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456D58AF" w14:textId="77777777" w:rsidR="00B44D28" w:rsidRPr="00BF6AA5" w:rsidRDefault="00B44D28" w:rsidP="00B44D28">
      <w:pPr>
        <w:autoSpaceDE w:val="0"/>
        <w:autoSpaceDN w:val="0"/>
        <w:adjustRightInd w:val="0"/>
        <w:rPr>
          <w:rFonts w:ascii="Tahoma" w:hAnsi="Tahoma" w:cs="Tahoma"/>
          <w:b/>
          <w:bCs/>
          <w:sz w:val="28"/>
          <w:szCs w:val="28"/>
        </w:rPr>
      </w:pPr>
      <w:r w:rsidRPr="00BF6AA5">
        <w:rPr>
          <w:rFonts w:ascii="Tahoma" w:hAnsi="Tahoma" w:cs="Tahoma"/>
          <w:b/>
          <w:bCs/>
          <w:sz w:val="28"/>
          <w:szCs w:val="28"/>
        </w:rPr>
        <w:t>Video 8 - Not Ready For Gutenberg?</w:t>
      </w:r>
    </w:p>
    <w:p w14:paraId="0EEFFCCE" w14:textId="77777777" w:rsidR="00B44D28" w:rsidRPr="00BA6C45" w:rsidRDefault="00B44D28" w:rsidP="00B44D28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23EE18F1" w14:textId="32C06254" w:rsidR="00B44D28" w:rsidRPr="00BA6C45" w:rsidRDefault="00B44D28" w:rsidP="00B44D28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 w:rsidRPr="00BA6C45">
        <w:rPr>
          <w:rFonts w:ascii="Tahoma" w:hAnsi="Tahoma" w:cs="Tahoma"/>
          <w:sz w:val="28"/>
          <w:szCs w:val="28"/>
        </w:rPr>
        <w:t>Like many people - you may not be ready of Gutenberg.</w:t>
      </w:r>
      <w:r w:rsidR="00363496">
        <w:rPr>
          <w:rFonts w:ascii="Tahoma" w:hAnsi="Tahoma" w:cs="Tahoma"/>
          <w:sz w:val="28"/>
          <w:szCs w:val="28"/>
        </w:rPr>
        <w:t xml:space="preserve">  </w:t>
      </w:r>
      <w:r w:rsidRPr="00BA6C45">
        <w:rPr>
          <w:rFonts w:ascii="Tahoma" w:hAnsi="Tahoma" w:cs="Tahoma"/>
          <w:sz w:val="28"/>
          <w:szCs w:val="28"/>
        </w:rPr>
        <w:t>In fact if you do a search for it - you will find a huge amount of negative reviews.</w:t>
      </w:r>
      <w:r w:rsidR="00363496">
        <w:rPr>
          <w:rFonts w:ascii="Tahoma" w:hAnsi="Tahoma" w:cs="Tahoma"/>
          <w:sz w:val="28"/>
          <w:szCs w:val="28"/>
        </w:rPr>
        <w:t xml:space="preserve">  </w:t>
      </w:r>
      <w:r w:rsidRPr="00BA6C45">
        <w:rPr>
          <w:rFonts w:ascii="Tahoma" w:hAnsi="Tahoma" w:cs="Tahoma"/>
          <w:sz w:val="28"/>
          <w:szCs w:val="28"/>
        </w:rPr>
        <w:t>This is because of the learning curve.</w:t>
      </w:r>
      <w:r w:rsidR="00363496">
        <w:rPr>
          <w:rFonts w:ascii="Tahoma" w:hAnsi="Tahoma" w:cs="Tahoma"/>
          <w:sz w:val="28"/>
          <w:szCs w:val="28"/>
        </w:rPr>
        <w:t xml:space="preserve">  </w:t>
      </w:r>
      <w:r w:rsidRPr="00BA6C45">
        <w:rPr>
          <w:rFonts w:ascii="Tahoma" w:hAnsi="Tahoma" w:cs="Tahoma"/>
          <w:sz w:val="28"/>
          <w:szCs w:val="28"/>
        </w:rPr>
        <w:t xml:space="preserve">There are two ways for you to switch back to the old Classic Editor that you may be used </w:t>
      </w:r>
      <w:r w:rsidR="00363496">
        <w:rPr>
          <w:rFonts w:ascii="Tahoma" w:hAnsi="Tahoma" w:cs="Tahoma"/>
          <w:sz w:val="28"/>
          <w:szCs w:val="28"/>
        </w:rPr>
        <w:t>to.</w:t>
      </w:r>
    </w:p>
    <w:p w14:paraId="21811752" w14:textId="77777777" w:rsidR="00B44D28" w:rsidRPr="00BA6C45" w:rsidRDefault="00B44D28" w:rsidP="00B44D28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70685C4F" w14:textId="77777777" w:rsidR="00B44D28" w:rsidRPr="00BF6AA5" w:rsidRDefault="00B44D28" w:rsidP="00B44D28">
      <w:pPr>
        <w:autoSpaceDE w:val="0"/>
        <w:autoSpaceDN w:val="0"/>
        <w:adjustRightInd w:val="0"/>
        <w:rPr>
          <w:rFonts w:ascii="Tahoma" w:hAnsi="Tahoma" w:cs="Tahoma"/>
          <w:b/>
          <w:bCs/>
          <w:sz w:val="28"/>
          <w:szCs w:val="28"/>
        </w:rPr>
      </w:pPr>
      <w:r w:rsidRPr="00BF6AA5">
        <w:rPr>
          <w:rFonts w:ascii="Tahoma" w:hAnsi="Tahoma" w:cs="Tahoma"/>
          <w:b/>
          <w:bCs/>
          <w:sz w:val="28"/>
          <w:szCs w:val="28"/>
        </w:rPr>
        <w:t>Video 9 - More Editor Options</w:t>
      </w:r>
    </w:p>
    <w:p w14:paraId="6EAA41C6" w14:textId="77777777" w:rsidR="00B44D28" w:rsidRPr="00BA6C45" w:rsidRDefault="00B44D28" w:rsidP="00B44D28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0D4DB0D1" w14:textId="3E4A7E56" w:rsidR="00B44D28" w:rsidRPr="00BA6C45" w:rsidRDefault="00B44D28" w:rsidP="00B44D28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 w:rsidRPr="00BA6C45">
        <w:rPr>
          <w:rFonts w:ascii="Tahoma" w:hAnsi="Tahoma" w:cs="Tahoma"/>
          <w:sz w:val="28"/>
          <w:szCs w:val="28"/>
        </w:rPr>
        <w:t>Besides the Gutenberg and Classic editor, there are more editor options available commercially.</w:t>
      </w:r>
      <w:r w:rsidR="00060064">
        <w:rPr>
          <w:rFonts w:ascii="Tahoma" w:hAnsi="Tahoma" w:cs="Tahoma"/>
          <w:sz w:val="28"/>
          <w:szCs w:val="28"/>
        </w:rPr>
        <w:t xml:space="preserve">  We’ll discuss your options here and our favorite editor of all time.</w:t>
      </w:r>
    </w:p>
    <w:p w14:paraId="5F962CD7" w14:textId="6B4B3DA2" w:rsidR="0038109E" w:rsidRPr="0038109E" w:rsidRDefault="0038109E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1F432CBE" w14:textId="6D8D6234" w:rsidR="0038109E" w:rsidRPr="0038109E" w:rsidRDefault="0038109E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 w:rsidRPr="0038109E">
        <w:rPr>
          <w:rFonts w:ascii="Tahoma" w:hAnsi="Tahoma" w:cs="Tahoma"/>
          <w:sz w:val="28"/>
          <w:szCs w:val="28"/>
        </w:rPr>
        <w:t xml:space="preserve">Grab this video course and </w:t>
      </w:r>
      <w:r w:rsidR="00CD4011">
        <w:rPr>
          <w:rFonts w:ascii="Tahoma" w:hAnsi="Tahoma" w:cs="Tahoma"/>
          <w:sz w:val="28"/>
          <w:szCs w:val="28"/>
        </w:rPr>
        <w:t>learn how to use the Gutenberg Editor to its fullest.</w:t>
      </w:r>
      <w:r w:rsidRPr="0038109E">
        <w:rPr>
          <w:rFonts w:ascii="Tahoma" w:hAnsi="Tahoma" w:cs="Tahoma"/>
          <w:sz w:val="28"/>
          <w:szCs w:val="28"/>
        </w:rPr>
        <w:t xml:space="preserve"> </w:t>
      </w:r>
    </w:p>
    <w:p w14:paraId="2C28D3ED" w14:textId="77777777" w:rsidR="0038109E" w:rsidRPr="0038109E" w:rsidRDefault="0038109E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355700BE" w14:textId="77777777" w:rsidR="0038109E" w:rsidRPr="0038109E" w:rsidRDefault="0038109E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 w:rsidRPr="0038109E">
        <w:rPr>
          <w:rFonts w:ascii="Tahoma" w:hAnsi="Tahoma" w:cs="Tahoma"/>
          <w:sz w:val="28"/>
          <w:szCs w:val="28"/>
        </w:rPr>
        <w:t>Warm Regards,</w:t>
      </w:r>
    </w:p>
    <w:p w14:paraId="65C44419" w14:textId="7F723B49" w:rsidR="0038109E" w:rsidRDefault="0038109E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 w:rsidRPr="0038109E">
        <w:rPr>
          <w:rFonts w:ascii="Tahoma" w:hAnsi="Tahoma" w:cs="Tahoma"/>
          <w:sz w:val="28"/>
          <w:szCs w:val="28"/>
        </w:rPr>
        <w:t>[Your Name]</w:t>
      </w:r>
    </w:p>
    <w:p w14:paraId="5C596AF6" w14:textId="77777777" w:rsidR="0038109E" w:rsidRPr="0038109E" w:rsidRDefault="0038109E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3575736F" w14:textId="75621B98" w:rsidR="0038109E" w:rsidRDefault="0038109E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 w:rsidRPr="0038109E">
        <w:rPr>
          <w:rFonts w:ascii="Tahoma" w:hAnsi="Tahoma" w:cs="Tahoma"/>
          <w:sz w:val="28"/>
          <w:szCs w:val="28"/>
        </w:rPr>
        <w:t xml:space="preserve">P.S. </w:t>
      </w:r>
      <w:r w:rsidR="00D66D9F">
        <w:rPr>
          <w:rFonts w:ascii="Tahoma" w:hAnsi="Tahoma" w:cs="Tahoma"/>
          <w:sz w:val="28"/>
          <w:szCs w:val="28"/>
        </w:rPr>
        <w:t>Download this course, even if we’re sleeping.</w:t>
      </w:r>
    </w:p>
    <w:p w14:paraId="78F83598" w14:textId="77777777" w:rsidR="0038109E" w:rsidRPr="0038109E" w:rsidRDefault="0038109E" w:rsidP="0038109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14:paraId="1FF519B2" w14:textId="4DBE8AD7" w:rsidR="0048470A" w:rsidRPr="0038109E" w:rsidRDefault="0038109E" w:rsidP="00863CC0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 w:rsidRPr="0038109E">
        <w:rPr>
          <w:rFonts w:ascii="Tahoma" w:hAnsi="Tahoma" w:cs="Tahoma"/>
          <w:sz w:val="28"/>
          <w:szCs w:val="28"/>
        </w:rPr>
        <w:t xml:space="preserve">P.P.S. </w:t>
      </w:r>
      <w:r w:rsidR="00D66D9F" w:rsidRPr="0038109E">
        <w:rPr>
          <w:rFonts w:ascii="Tahoma" w:hAnsi="Tahoma" w:cs="Tahoma"/>
          <w:sz w:val="28"/>
          <w:szCs w:val="28"/>
        </w:rPr>
        <w:t xml:space="preserve">This specific training course was designed to help you </w:t>
      </w:r>
      <w:r w:rsidR="00D66D9F">
        <w:rPr>
          <w:rFonts w:ascii="Tahoma" w:hAnsi="Tahoma" w:cs="Tahoma"/>
          <w:sz w:val="28"/>
          <w:szCs w:val="28"/>
        </w:rPr>
        <w:t xml:space="preserve">understand </w:t>
      </w:r>
      <w:r w:rsidR="00752A5C">
        <w:rPr>
          <w:rFonts w:ascii="Tahoma" w:hAnsi="Tahoma" w:cs="Tahoma"/>
          <w:sz w:val="28"/>
          <w:szCs w:val="28"/>
        </w:rPr>
        <w:t>how to use the Gutenberg Editor to its fullest.</w:t>
      </w:r>
      <w:r w:rsidR="00752A5C" w:rsidRPr="0038109E">
        <w:rPr>
          <w:rFonts w:ascii="Tahoma" w:hAnsi="Tahoma" w:cs="Tahoma"/>
          <w:sz w:val="28"/>
          <w:szCs w:val="28"/>
        </w:rPr>
        <w:t xml:space="preserve"> </w:t>
      </w:r>
    </w:p>
    <w:sectPr w:rsidR="0048470A" w:rsidRPr="0038109E" w:rsidSect="00817DD0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7805D7B"/>
    <w:multiLevelType w:val="hybridMultilevel"/>
    <w:tmpl w:val="7852728A"/>
    <w:lvl w:ilvl="0" w:tplc="243A1B74">
      <w:start w:val="9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A454FA"/>
    <w:multiLevelType w:val="hybridMultilevel"/>
    <w:tmpl w:val="D30AE518"/>
    <w:lvl w:ilvl="0" w:tplc="CDAAB02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76539F"/>
    <w:multiLevelType w:val="hybridMultilevel"/>
    <w:tmpl w:val="40DEE2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E7E"/>
    <w:rsid w:val="000120A3"/>
    <w:rsid w:val="00037753"/>
    <w:rsid w:val="00060064"/>
    <w:rsid w:val="000B5B19"/>
    <w:rsid w:val="000E1F10"/>
    <w:rsid w:val="00103F14"/>
    <w:rsid w:val="0012465D"/>
    <w:rsid w:val="00153872"/>
    <w:rsid w:val="001563A2"/>
    <w:rsid w:val="001814CB"/>
    <w:rsid w:val="00193BC1"/>
    <w:rsid w:val="00196C16"/>
    <w:rsid w:val="001A0C34"/>
    <w:rsid w:val="001A27F0"/>
    <w:rsid w:val="001A3A03"/>
    <w:rsid w:val="001D32EF"/>
    <w:rsid w:val="001D4926"/>
    <w:rsid w:val="001E7BBF"/>
    <w:rsid w:val="001F3E52"/>
    <w:rsid w:val="00233548"/>
    <w:rsid w:val="002364FF"/>
    <w:rsid w:val="002411C8"/>
    <w:rsid w:val="00260964"/>
    <w:rsid w:val="00260A70"/>
    <w:rsid w:val="00286F9E"/>
    <w:rsid w:val="00287938"/>
    <w:rsid w:val="00292DF7"/>
    <w:rsid w:val="002A14F2"/>
    <w:rsid w:val="002A263F"/>
    <w:rsid w:val="002D0657"/>
    <w:rsid w:val="002E2455"/>
    <w:rsid w:val="0031308E"/>
    <w:rsid w:val="00321030"/>
    <w:rsid w:val="003430A4"/>
    <w:rsid w:val="003609D4"/>
    <w:rsid w:val="00363496"/>
    <w:rsid w:val="0037159E"/>
    <w:rsid w:val="0038109E"/>
    <w:rsid w:val="00385002"/>
    <w:rsid w:val="00386D56"/>
    <w:rsid w:val="00393AF3"/>
    <w:rsid w:val="003E6A0B"/>
    <w:rsid w:val="003F3540"/>
    <w:rsid w:val="00437E94"/>
    <w:rsid w:val="0048470A"/>
    <w:rsid w:val="00493D95"/>
    <w:rsid w:val="004C5C26"/>
    <w:rsid w:val="004E6D80"/>
    <w:rsid w:val="004E6DBC"/>
    <w:rsid w:val="005223E5"/>
    <w:rsid w:val="005549A8"/>
    <w:rsid w:val="00566F4D"/>
    <w:rsid w:val="00573D9B"/>
    <w:rsid w:val="00574667"/>
    <w:rsid w:val="005D0FBA"/>
    <w:rsid w:val="005E14EE"/>
    <w:rsid w:val="005E5942"/>
    <w:rsid w:val="005F6A68"/>
    <w:rsid w:val="00605E81"/>
    <w:rsid w:val="00626929"/>
    <w:rsid w:val="00631C69"/>
    <w:rsid w:val="0063249E"/>
    <w:rsid w:val="00636B2A"/>
    <w:rsid w:val="00646E7E"/>
    <w:rsid w:val="00650E4F"/>
    <w:rsid w:val="00652C54"/>
    <w:rsid w:val="0068464B"/>
    <w:rsid w:val="00686080"/>
    <w:rsid w:val="006A03BA"/>
    <w:rsid w:val="006A4150"/>
    <w:rsid w:val="006B4034"/>
    <w:rsid w:val="00717D92"/>
    <w:rsid w:val="007222A0"/>
    <w:rsid w:val="00727DF8"/>
    <w:rsid w:val="00742680"/>
    <w:rsid w:val="00751FE5"/>
    <w:rsid w:val="00752A5C"/>
    <w:rsid w:val="007579A6"/>
    <w:rsid w:val="007710AB"/>
    <w:rsid w:val="007823AD"/>
    <w:rsid w:val="00785C52"/>
    <w:rsid w:val="0079229D"/>
    <w:rsid w:val="0079681E"/>
    <w:rsid w:val="007A633C"/>
    <w:rsid w:val="007B32AC"/>
    <w:rsid w:val="007B3AAA"/>
    <w:rsid w:val="007F1C28"/>
    <w:rsid w:val="007F3599"/>
    <w:rsid w:val="00816274"/>
    <w:rsid w:val="00863CC0"/>
    <w:rsid w:val="00864B06"/>
    <w:rsid w:val="00885FFD"/>
    <w:rsid w:val="00887E09"/>
    <w:rsid w:val="00890B71"/>
    <w:rsid w:val="00891167"/>
    <w:rsid w:val="008B0D66"/>
    <w:rsid w:val="008C34F4"/>
    <w:rsid w:val="008D1F24"/>
    <w:rsid w:val="008F3A42"/>
    <w:rsid w:val="0091095B"/>
    <w:rsid w:val="009224A7"/>
    <w:rsid w:val="00925903"/>
    <w:rsid w:val="00926990"/>
    <w:rsid w:val="00942805"/>
    <w:rsid w:val="00983D48"/>
    <w:rsid w:val="00986DD4"/>
    <w:rsid w:val="009A3C09"/>
    <w:rsid w:val="009C2446"/>
    <w:rsid w:val="009E0212"/>
    <w:rsid w:val="009E50CC"/>
    <w:rsid w:val="009E59FE"/>
    <w:rsid w:val="009E67D5"/>
    <w:rsid w:val="00A01E8D"/>
    <w:rsid w:val="00A20247"/>
    <w:rsid w:val="00A474DE"/>
    <w:rsid w:val="00A724C8"/>
    <w:rsid w:val="00A81FAE"/>
    <w:rsid w:val="00A9384B"/>
    <w:rsid w:val="00A944D2"/>
    <w:rsid w:val="00AA292F"/>
    <w:rsid w:val="00AC1ABE"/>
    <w:rsid w:val="00AD32E8"/>
    <w:rsid w:val="00AE06FE"/>
    <w:rsid w:val="00AF52AD"/>
    <w:rsid w:val="00B05051"/>
    <w:rsid w:val="00B14A45"/>
    <w:rsid w:val="00B44D28"/>
    <w:rsid w:val="00B532F8"/>
    <w:rsid w:val="00B563F2"/>
    <w:rsid w:val="00BB74B8"/>
    <w:rsid w:val="00BC7A10"/>
    <w:rsid w:val="00BC7F16"/>
    <w:rsid w:val="00BD741E"/>
    <w:rsid w:val="00BE5E47"/>
    <w:rsid w:val="00C23524"/>
    <w:rsid w:val="00C3107F"/>
    <w:rsid w:val="00C37E96"/>
    <w:rsid w:val="00C514EB"/>
    <w:rsid w:val="00C711BE"/>
    <w:rsid w:val="00C73BED"/>
    <w:rsid w:val="00C94398"/>
    <w:rsid w:val="00C94849"/>
    <w:rsid w:val="00C95167"/>
    <w:rsid w:val="00CA56BB"/>
    <w:rsid w:val="00CB02CD"/>
    <w:rsid w:val="00CC502B"/>
    <w:rsid w:val="00CD4011"/>
    <w:rsid w:val="00CD791F"/>
    <w:rsid w:val="00D0096F"/>
    <w:rsid w:val="00D15252"/>
    <w:rsid w:val="00D1757B"/>
    <w:rsid w:val="00D27619"/>
    <w:rsid w:val="00D35690"/>
    <w:rsid w:val="00D4567D"/>
    <w:rsid w:val="00D513A4"/>
    <w:rsid w:val="00D543B9"/>
    <w:rsid w:val="00D5512B"/>
    <w:rsid w:val="00D66D9F"/>
    <w:rsid w:val="00DD6210"/>
    <w:rsid w:val="00DE28DB"/>
    <w:rsid w:val="00DF514A"/>
    <w:rsid w:val="00E033EC"/>
    <w:rsid w:val="00E21734"/>
    <w:rsid w:val="00E23084"/>
    <w:rsid w:val="00E26B69"/>
    <w:rsid w:val="00E53179"/>
    <w:rsid w:val="00E7480F"/>
    <w:rsid w:val="00E90F7A"/>
    <w:rsid w:val="00E97DC7"/>
    <w:rsid w:val="00EE096E"/>
    <w:rsid w:val="00EE64C8"/>
    <w:rsid w:val="00F055B5"/>
    <w:rsid w:val="00F20F49"/>
    <w:rsid w:val="00F32DE9"/>
    <w:rsid w:val="00F34378"/>
    <w:rsid w:val="00F54EF7"/>
    <w:rsid w:val="00F66D72"/>
    <w:rsid w:val="00FB2A01"/>
    <w:rsid w:val="00FE3231"/>
    <w:rsid w:val="00FE6249"/>
    <w:rsid w:val="00FF0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47CC8"/>
  <w14:defaultImageDpi w14:val="32767"/>
  <w15:chartTrackingRefBased/>
  <w15:docId w15:val="{2C84BFF7-1658-E443-8116-0F3BA87C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864B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6E7E"/>
    <w:pPr>
      <w:ind w:left="720"/>
      <w:contextualSpacing/>
    </w:pPr>
  </w:style>
  <w:style w:type="paragraph" w:customStyle="1" w:styleId="p1">
    <w:name w:val="p1"/>
    <w:basedOn w:val="Normal"/>
    <w:rsid w:val="00864B06"/>
    <w:rPr>
      <w:rFonts w:ascii="Helvetica Neue" w:hAnsi="Helvetica Neue" w:cs="Times New Roman"/>
      <w:color w:val="454545"/>
      <w:sz w:val="18"/>
      <w:szCs w:val="18"/>
    </w:rPr>
  </w:style>
  <w:style w:type="paragraph" w:customStyle="1" w:styleId="p2">
    <w:name w:val="p2"/>
    <w:basedOn w:val="Normal"/>
    <w:rsid w:val="00864B06"/>
    <w:rPr>
      <w:rFonts w:ascii="Helvetica Neue" w:hAnsi="Helvetica Neue" w:cs="Times New Roman"/>
      <w:color w:val="454545"/>
      <w:sz w:val="18"/>
      <w:szCs w:val="18"/>
    </w:rPr>
  </w:style>
  <w:style w:type="character" w:customStyle="1" w:styleId="apple-converted-space">
    <w:name w:val="apple-converted-space"/>
    <w:basedOn w:val="DefaultParagraphFont"/>
    <w:rsid w:val="00864B06"/>
  </w:style>
  <w:style w:type="paragraph" w:styleId="NormalWeb">
    <w:name w:val="Normal (Web)"/>
    <w:basedOn w:val="Normal"/>
    <w:uiPriority w:val="99"/>
    <w:unhideWhenUsed/>
    <w:rsid w:val="00864B06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apple-tab-span">
    <w:name w:val="apple-tab-span"/>
    <w:basedOn w:val="DefaultParagraphFont"/>
    <w:rsid w:val="007222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384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Luc</dc:creator>
  <cp:keywords/>
  <dc:description/>
  <cp:lastModifiedBy>Steve Luc</cp:lastModifiedBy>
  <cp:revision>71</cp:revision>
  <dcterms:created xsi:type="dcterms:W3CDTF">2019-07-19T02:50:00Z</dcterms:created>
  <dcterms:modified xsi:type="dcterms:W3CDTF">2019-08-25T08:58:00Z</dcterms:modified>
</cp:coreProperties>
</file>