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CF5795" w14:textId="1152E094" w:rsidR="0038109E" w:rsidRPr="0038109E" w:rsidRDefault="0038109E" w:rsidP="0038109E">
      <w:pPr>
        <w:autoSpaceDE w:val="0"/>
        <w:autoSpaceDN w:val="0"/>
        <w:adjustRightInd w:val="0"/>
        <w:rPr>
          <w:rFonts w:ascii="Tahoma" w:hAnsi="Tahoma" w:cs="Tahoma"/>
          <w:sz w:val="28"/>
          <w:szCs w:val="28"/>
        </w:rPr>
      </w:pPr>
      <w:bookmarkStart w:id="0" w:name="_GoBack"/>
      <w:bookmarkEnd w:id="0"/>
      <w:r w:rsidRPr="0038109E">
        <w:rPr>
          <w:rFonts w:ascii="Tahoma" w:hAnsi="Tahoma" w:cs="Tahoma"/>
          <w:sz w:val="28"/>
          <w:szCs w:val="28"/>
        </w:rPr>
        <w:t xml:space="preserve">Announcing The Brand New, 9 Part, Step By Step Video Course </w:t>
      </w:r>
    </w:p>
    <w:p w14:paraId="1A5FDF00" w14:textId="77777777" w:rsidR="0038109E" w:rsidRPr="0038109E" w:rsidRDefault="0038109E" w:rsidP="0038109E">
      <w:pPr>
        <w:autoSpaceDE w:val="0"/>
        <w:autoSpaceDN w:val="0"/>
        <w:adjustRightInd w:val="0"/>
        <w:rPr>
          <w:rFonts w:ascii="Tahoma" w:hAnsi="Tahoma" w:cs="Tahoma"/>
          <w:sz w:val="28"/>
          <w:szCs w:val="28"/>
        </w:rPr>
      </w:pPr>
    </w:p>
    <w:p w14:paraId="6AFABDBE"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"Finally, Learn How To Create Super Simple But Powerful Content For Facebook, Pinterest, and Instagram...Starting Today"</w:t>
      </w:r>
    </w:p>
    <w:p w14:paraId="304E0B73" w14:textId="77777777" w:rsidR="0038109E" w:rsidRPr="0038109E" w:rsidRDefault="0038109E" w:rsidP="0038109E">
      <w:pPr>
        <w:autoSpaceDE w:val="0"/>
        <w:autoSpaceDN w:val="0"/>
        <w:adjustRightInd w:val="0"/>
        <w:rPr>
          <w:rFonts w:ascii="Tahoma" w:hAnsi="Tahoma" w:cs="Tahoma"/>
          <w:sz w:val="28"/>
          <w:szCs w:val="28"/>
        </w:rPr>
      </w:pPr>
    </w:p>
    <w:p w14:paraId="3D1A0422"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This specific training course was designed to help you watch over my shoulder, step-by-step, click by click, to ensure that you are able to successfully and effectively create simple content quick.</w:t>
      </w:r>
    </w:p>
    <w:p w14:paraId="2A1D5F86" w14:textId="77777777" w:rsidR="0038109E" w:rsidRPr="0038109E" w:rsidRDefault="0038109E" w:rsidP="0038109E">
      <w:pPr>
        <w:autoSpaceDE w:val="0"/>
        <w:autoSpaceDN w:val="0"/>
        <w:adjustRightInd w:val="0"/>
        <w:rPr>
          <w:rFonts w:ascii="Tahoma" w:hAnsi="Tahoma" w:cs="Tahoma"/>
          <w:sz w:val="28"/>
          <w:szCs w:val="28"/>
        </w:rPr>
      </w:pPr>
    </w:p>
    <w:p w14:paraId="43E662FC" w14:textId="77777777" w:rsidR="0038109E" w:rsidRPr="0038109E" w:rsidRDefault="0038109E" w:rsidP="0038109E">
      <w:pPr>
        <w:autoSpaceDE w:val="0"/>
        <w:autoSpaceDN w:val="0"/>
        <w:adjustRightInd w:val="0"/>
        <w:rPr>
          <w:rFonts w:ascii="Tahoma" w:hAnsi="Tahoma" w:cs="Tahoma"/>
          <w:sz w:val="28"/>
          <w:szCs w:val="28"/>
        </w:rPr>
      </w:pPr>
    </w:p>
    <w:p w14:paraId="78702613"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From the Desk of:</w:t>
      </w:r>
    </w:p>
    <w:p w14:paraId="0171A084" w14:textId="77777777" w:rsidR="0038109E" w:rsidRPr="0038109E" w:rsidRDefault="0038109E" w:rsidP="0038109E">
      <w:pPr>
        <w:autoSpaceDE w:val="0"/>
        <w:autoSpaceDN w:val="0"/>
        <w:adjustRightInd w:val="0"/>
        <w:rPr>
          <w:rFonts w:ascii="Tahoma" w:hAnsi="Tahoma" w:cs="Tahoma"/>
          <w:sz w:val="28"/>
          <w:szCs w:val="28"/>
        </w:rPr>
      </w:pPr>
    </w:p>
    <w:p w14:paraId="7F2793EF"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[Your Name]</w:t>
      </w:r>
    </w:p>
    <w:p w14:paraId="2C632991" w14:textId="77777777" w:rsidR="0038109E" w:rsidRPr="0038109E" w:rsidRDefault="0038109E" w:rsidP="0038109E">
      <w:pPr>
        <w:autoSpaceDE w:val="0"/>
        <w:autoSpaceDN w:val="0"/>
        <w:adjustRightInd w:val="0"/>
        <w:rPr>
          <w:rFonts w:ascii="Tahoma" w:hAnsi="Tahoma" w:cs="Tahoma"/>
          <w:sz w:val="28"/>
          <w:szCs w:val="28"/>
        </w:rPr>
      </w:pPr>
    </w:p>
    <w:p w14:paraId="733E7AB6"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Dear Business Owner</w:t>
      </w:r>
    </w:p>
    <w:p w14:paraId="3EF68C8E" w14:textId="77777777" w:rsidR="0038109E" w:rsidRPr="0038109E" w:rsidRDefault="0038109E" w:rsidP="0038109E">
      <w:pPr>
        <w:autoSpaceDE w:val="0"/>
        <w:autoSpaceDN w:val="0"/>
        <w:adjustRightInd w:val="0"/>
        <w:rPr>
          <w:rFonts w:ascii="Tahoma" w:hAnsi="Tahoma" w:cs="Tahoma"/>
          <w:sz w:val="28"/>
          <w:szCs w:val="28"/>
        </w:rPr>
      </w:pPr>
    </w:p>
    <w:p w14:paraId="137B07EB"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It's a fact.  In order to survive in social media you need consistent content.</w:t>
      </w:r>
    </w:p>
    <w:p w14:paraId="71EB7E29" w14:textId="77777777" w:rsidR="0038109E" w:rsidRPr="0038109E" w:rsidRDefault="0038109E" w:rsidP="0038109E">
      <w:pPr>
        <w:autoSpaceDE w:val="0"/>
        <w:autoSpaceDN w:val="0"/>
        <w:adjustRightInd w:val="0"/>
        <w:rPr>
          <w:rFonts w:ascii="Tahoma" w:hAnsi="Tahoma" w:cs="Tahoma"/>
          <w:sz w:val="28"/>
          <w:szCs w:val="28"/>
        </w:rPr>
      </w:pPr>
    </w:p>
    <w:p w14:paraId="7253E925"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But not just any content will do.  You need content that is engaging but catches your audience within minutes.</w:t>
      </w:r>
    </w:p>
    <w:p w14:paraId="18243332" w14:textId="77777777" w:rsidR="0038109E" w:rsidRPr="0038109E" w:rsidRDefault="0038109E" w:rsidP="0038109E">
      <w:pPr>
        <w:autoSpaceDE w:val="0"/>
        <w:autoSpaceDN w:val="0"/>
        <w:adjustRightInd w:val="0"/>
        <w:rPr>
          <w:rFonts w:ascii="Tahoma" w:hAnsi="Tahoma" w:cs="Tahoma"/>
          <w:sz w:val="28"/>
          <w:szCs w:val="28"/>
        </w:rPr>
      </w:pPr>
    </w:p>
    <w:p w14:paraId="3FCCB74B"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Content that is too long can become boring and lose your visitors interest and they’ll soon go to your competitors.</w:t>
      </w:r>
    </w:p>
    <w:p w14:paraId="2BA07F94" w14:textId="77777777" w:rsidR="0038109E" w:rsidRPr="0038109E" w:rsidRDefault="0038109E" w:rsidP="0038109E">
      <w:pPr>
        <w:autoSpaceDE w:val="0"/>
        <w:autoSpaceDN w:val="0"/>
        <w:adjustRightInd w:val="0"/>
        <w:rPr>
          <w:rFonts w:ascii="Tahoma" w:hAnsi="Tahoma" w:cs="Tahoma"/>
          <w:sz w:val="28"/>
          <w:szCs w:val="28"/>
        </w:rPr>
      </w:pPr>
    </w:p>
    <w:p w14:paraId="474B279B"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Problem #1 - Not everyone can create content.</w:t>
      </w:r>
    </w:p>
    <w:p w14:paraId="293B5328" w14:textId="77777777" w:rsidR="0038109E" w:rsidRPr="0038109E" w:rsidRDefault="0038109E" w:rsidP="0038109E">
      <w:pPr>
        <w:autoSpaceDE w:val="0"/>
        <w:autoSpaceDN w:val="0"/>
        <w:adjustRightInd w:val="0"/>
        <w:rPr>
          <w:rFonts w:ascii="Tahoma" w:hAnsi="Tahoma" w:cs="Tahoma"/>
          <w:sz w:val="28"/>
          <w:szCs w:val="28"/>
        </w:rPr>
      </w:pPr>
    </w:p>
    <w:p w14:paraId="63F1E3F2"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If you don't have the artistic or creative ability to write content, then it doesn't matter anymore.</w:t>
      </w:r>
    </w:p>
    <w:p w14:paraId="51C2A084" w14:textId="77777777" w:rsidR="0038109E" w:rsidRPr="0038109E" w:rsidRDefault="0038109E" w:rsidP="0038109E">
      <w:pPr>
        <w:autoSpaceDE w:val="0"/>
        <w:autoSpaceDN w:val="0"/>
        <w:adjustRightInd w:val="0"/>
        <w:rPr>
          <w:rFonts w:ascii="Tahoma" w:hAnsi="Tahoma" w:cs="Tahoma"/>
          <w:sz w:val="28"/>
          <w:szCs w:val="28"/>
        </w:rPr>
      </w:pPr>
    </w:p>
    <w:p w14:paraId="3294CD7B"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 xml:space="preserve">Now you can create simple images that are super engaging.  </w:t>
      </w:r>
    </w:p>
    <w:p w14:paraId="119BC63F" w14:textId="77777777" w:rsidR="0038109E" w:rsidRPr="0038109E" w:rsidRDefault="0038109E" w:rsidP="0038109E">
      <w:pPr>
        <w:autoSpaceDE w:val="0"/>
        <w:autoSpaceDN w:val="0"/>
        <w:adjustRightInd w:val="0"/>
        <w:rPr>
          <w:rFonts w:ascii="Tahoma" w:hAnsi="Tahoma" w:cs="Tahoma"/>
          <w:sz w:val="28"/>
          <w:szCs w:val="28"/>
        </w:rPr>
      </w:pPr>
    </w:p>
    <w:p w14:paraId="20111B35"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Problem #2 - But not everyone is a graphic artist either.</w:t>
      </w:r>
    </w:p>
    <w:p w14:paraId="4B4D7C32" w14:textId="77777777" w:rsidR="0038109E" w:rsidRPr="0038109E" w:rsidRDefault="0038109E" w:rsidP="0038109E">
      <w:pPr>
        <w:autoSpaceDE w:val="0"/>
        <w:autoSpaceDN w:val="0"/>
        <w:adjustRightInd w:val="0"/>
        <w:rPr>
          <w:rFonts w:ascii="Tahoma" w:hAnsi="Tahoma" w:cs="Tahoma"/>
          <w:sz w:val="28"/>
          <w:szCs w:val="28"/>
        </w:rPr>
      </w:pPr>
    </w:p>
    <w:p w14:paraId="76A26FFD"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What if there was a way to create daily content in less than 10 minutes?</w:t>
      </w:r>
    </w:p>
    <w:p w14:paraId="50AF3758" w14:textId="77777777" w:rsidR="0038109E" w:rsidRPr="0038109E" w:rsidRDefault="0038109E" w:rsidP="0038109E">
      <w:pPr>
        <w:autoSpaceDE w:val="0"/>
        <w:autoSpaceDN w:val="0"/>
        <w:adjustRightInd w:val="0"/>
        <w:rPr>
          <w:rFonts w:ascii="Tahoma" w:hAnsi="Tahoma" w:cs="Tahoma"/>
          <w:sz w:val="28"/>
          <w:szCs w:val="28"/>
        </w:rPr>
      </w:pPr>
    </w:p>
    <w:p w14:paraId="6CEAFD50"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Is that even possible?</w:t>
      </w:r>
    </w:p>
    <w:p w14:paraId="0E04D7CF" w14:textId="77777777" w:rsidR="0038109E" w:rsidRPr="0038109E" w:rsidRDefault="0038109E" w:rsidP="0038109E">
      <w:pPr>
        <w:autoSpaceDE w:val="0"/>
        <w:autoSpaceDN w:val="0"/>
        <w:adjustRightInd w:val="0"/>
        <w:rPr>
          <w:rFonts w:ascii="Tahoma" w:hAnsi="Tahoma" w:cs="Tahoma"/>
          <w:sz w:val="28"/>
          <w:szCs w:val="28"/>
        </w:rPr>
      </w:pPr>
    </w:p>
    <w:p w14:paraId="6AD7C97C"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Introducing (title)</w:t>
      </w:r>
    </w:p>
    <w:p w14:paraId="7359771B" w14:textId="77777777" w:rsidR="0038109E" w:rsidRPr="0038109E" w:rsidRDefault="0038109E" w:rsidP="0038109E">
      <w:pPr>
        <w:autoSpaceDE w:val="0"/>
        <w:autoSpaceDN w:val="0"/>
        <w:adjustRightInd w:val="0"/>
        <w:rPr>
          <w:rFonts w:ascii="Tahoma" w:hAnsi="Tahoma" w:cs="Tahoma"/>
          <w:sz w:val="28"/>
          <w:szCs w:val="28"/>
        </w:rPr>
      </w:pPr>
    </w:p>
    <w:p w14:paraId="4A3B37BA"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9 Part Video Course</w:t>
      </w:r>
    </w:p>
    <w:p w14:paraId="5CD5AA38" w14:textId="77777777" w:rsidR="0038109E" w:rsidRPr="0038109E" w:rsidRDefault="0038109E" w:rsidP="0038109E">
      <w:pPr>
        <w:autoSpaceDE w:val="0"/>
        <w:autoSpaceDN w:val="0"/>
        <w:adjustRightInd w:val="0"/>
        <w:rPr>
          <w:rFonts w:ascii="Tahoma" w:hAnsi="Tahoma" w:cs="Tahoma"/>
          <w:sz w:val="28"/>
          <w:szCs w:val="28"/>
        </w:rPr>
      </w:pPr>
    </w:p>
    <w:p w14:paraId="0BF00368"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Here's a list of this 9-part video series in more detail:</w:t>
      </w:r>
    </w:p>
    <w:p w14:paraId="11BF7730" w14:textId="77777777" w:rsidR="0038109E" w:rsidRPr="0038109E" w:rsidRDefault="0038109E" w:rsidP="0038109E">
      <w:pPr>
        <w:autoSpaceDE w:val="0"/>
        <w:autoSpaceDN w:val="0"/>
        <w:adjustRightInd w:val="0"/>
        <w:rPr>
          <w:rFonts w:ascii="Tahoma" w:hAnsi="Tahoma" w:cs="Tahoma"/>
          <w:sz w:val="28"/>
          <w:szCs w:val="28"/>
        </w:rPr>
      </w:pPr>
    </w:p>
    <w:p w14:paraId="794C2E12"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Video #1: Intro to Simple Social Content</w:t>
      </w:r>
    </w:p>
    <w:p w14:paraId="7A906D3C" w14:textId="77777777" w:rsidR="0038109E" w:rsidRPr="0038109E" w:rsidRDefault="0038109E" w:rsidP="0038109E">
      <w:pPr>
        <w:autoSpaceDE w:val="0"/>
        <w:autoSpaceDN w:val="0"/>
        <w:adjustRightInd w:val="0"/>
        <w:rPr>
          <w:rFonts w:ascii="Tahoma" w:hAnsi="Tahoma" w:cs="Tahoma"/>
          <w:sz w:val="28"/>
          <w:szCs w:val="28"/>
        </w:rPr>
      </w:pPr>
    </w:p>
    <w:p w14:paraId="11BB8B04"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As said earlier - There are all sorts of content marketing - but the goal here is to keep it simple but with a powerful message that will attract and engage the right audience.  We’ll also discuss what you need to get started on this blueprint.</w:t>
      </w:r>
    </w:p>
    <w:p w14:paraId="62D0C170" w14:textId="77777777" w:rsidR="0038109E" w:rsidRPr="0038109E" w:rsidRDefault="0038109E" w:rsidP="0038109E">
      <w:pPr>
        <w:autoSpaceDE w:val="0"/>
        <w:autoSpaceDN w:val="0"/>
        <w:adjustRightInd w:val="0"/>
        <w:rPr>
          <w:rFonts w:ascii="Tahoma" w:hAnsi="Tahoma" w:cs="Tahoma"/>
          <w:sz w:val="28"/>
          <w:szCs w:val="28"/>
        </w:rPr>
      </w:pPr>
    </w:p>
    <w:p w14:paraId="7D99CD3C" w14:textId="240DFC44"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 xml:space="preserve">Video #2: Analyze </w:t>
      </w:r>
      <w:r w:rsidR="00960128" w:rsidRPr="0038109E">
        <w:rPr>
          <w:rFonts w:ascii="Tahoma" w:hAnsi="Tahoma" w:cs="Tahoma"/>
          <w:sz w:val="28"/>
          <w:szCs w:val="28"/>
        </w:rPr>
        <w:t xml:space="preserve">Your Audience </w:t>
      </w:r>
    </w:p>
    <w:p w14:paraId="1063780D" w14:textId="77777777" w:rsidR="0038109E" w:rsidRPr="0038109E" w:rsidRDefault="0038109E" w:rsidP="0038109E">
      <w:pPr>
        <w:autoSpaceDE w:val="0"/>
        <w:autoSpaceDN w:val="0"/>
        <w:adjustRightInd w:val="0"/>
        <w:rPr>
          <w:rFonts w:ascii="Tahoma" w:hAnsi="Tahoma" w:cs="Tahoma"/>
          <w:sz w:val="28"/>
          <w:szCs w:val="28"/>
        </w:rPr>
      </w:pPr>
    </w:p>
    <w:p w14:paraId="53014AEF"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 xml:space="preserve">Before we jump in and show you how to create simple content marketing, it’s crucial to understand your audience in a more granular viewpoint. In this video we are going to dive in to gaining a clear inside of your audience. Don’t worry there’s going to be practical information on what to do step-by-step. </w:t>
      </w:r>
    </w:p>
    <w:p w14:paraId="73A4A636" w14:textId="77777777" w:rsidR="0038109E" w:rsidRPr="0038109E" w:rsidRDefault="0038109E" w:rsidP="0038109E">
      <w:pPr>
        <w:autoSpaceDE w:val="0"/>
        <w:autoSpaceDN w:val="0"/>
        <w:adjustRightInd w:val="0"/>
        <w:rPr>
          <w:rFonts w:ascii="Tahoma" w:hAnsi="Tahoma" w:cs="Tahoma"/>
          <w:sz w:val="28"/>
          <w:szCs w:val="28"/>
        </w:rPr>
      </w:pPr>
    </w:p>
    <w:p w14:paraId="0E895B55" w14:textId="7AD43A8B"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 xml:space="preserve">Video #3: Similar </w:t>
      </w:r>
      <w:r w:rsidR="00960128" w:rsidRPr="0038109E">
        <w:rPr>
          <w:rFonts w:ascii="Tahoma" w:hAnsi="Tahoma" w:cs="Tahoma"/>
          <w:sz w:val="28"/>
          <w:szCs w:val="28"/>
        </w:rPr>
        <w:t>Interests</w:t>
      </w:r>
    </w:p>
    <w:p w14:paraId="46818D24" w14:textId="77777777" w:rsidR="0038109E" w:rsidRPr="0038109E" w:rsidRDefault="0038109E" w:rsidP="0038109E">
      <w:pPr>
        <w:autoSpaceDE w:val="0"/>
        <w:autoSpaceDN w:val="0"/>
        <w:adjustRightInd w:val="0"/>
        <w:rPr>
          <w:rFonts w:ascii="Tahoma" w:hAnsi="Tahoma" w:cs="Tahoma"/>
          <w:sz w:val="28"/>
          <w:szCs w:val="28"/>
        </w:rPr>
      </w:pPr>
    </w:p>
    <w:p w14:paraId="73107FEF" w14:textId="37C88BF0"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 xml:space="preserve">Now that you have a better idea of what your audience likes and dislikes, it’s time to get a list of other topics that your audience is interested in. This is very important because it gives you a more well-rounded view what attracts your audience. This will allow you to branch out in terms of creating more </w:t>
      </w:r>
      <w:r w:rsidR="00B14A45" w:rsidRPr="0038109E">
        <w:rPr>
          <w:rFonts w:ascii="Tahoma" w:hAnsi="Tahoma" w:cs="Tahoma"/>
          <w:sz w:val="28"/>
          <w:szCs w:val="28"/>
        </w:rPr>
        <w:t>content,</w:t>
      </w:r>
      <w:r w:rsidRPr="0038109E">
        <w:rPr>
          <w:rFonts w:ascii="Tahoma" w:hAnsi="Tahoma" w:cs="Tahoma"/>
          <w:sz w:val="28"/>
          <w:szCs w:val="28"/>
        </w:rPr>
        <w:t xml:space="preserve"> so you never get stuck.</w:t>
      </w:r>
    </w:p>
    <w:p w14:paraId="5B08D634" w14:textId="77777777" w:rsidR="0038109E" w:rsidRPr="0038109E" w:rsidRDefault="0038109E" w:rsidP="0038109E">
      <w:pPr>
        <w:autoSpaceDE w:val="0"/>
        <w:autoSpaceDN w:val="0"/>
        <w:adjustRightInd w:val="0"/>
        <w:rPr>
          <w:rFonts w:ascii="Tahoma" w:hAnsi="Tahoma" w:cs="Tahoma"/>
          <w:sz w:val="28"/>
          <w:szCs w:val="28"/>
        </w:rPr>
      </w:pPr>
    </w:p>
    <w:p w14:paraId="7D0E75C2" w14:textId="3BBDEE4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 xml:space="preserve">Video #4: Where </w:t>
      </w:r>
      <w:r w:rsidR="00960128" w:rsidRPr="0038109E">
        <w:rPr>
          <w:rFonts w:ascii="Tahoma" w:hAnsi="Tahoma" w:cs="Tahoma"/>
          <w:sz w:val="28"/>
          <w:szCs w:val="28"/>
        </w:rPr>
        <w:t xml:space="preserve">Do They Hang Out?  </w:t>
      </w:r>
    </w:p>
    <w:p w14:paraId="2EC890C2" w14:textId="77777777" w:rsidR="0038109E" w:rsidRPr="0038109E" w:rsidRDefault="0038109E" w:rsidP="0038109E">
      <w:pPr>
        <w:autoSpaceDE w:val="0"/>
        <w:autoSpaceDN w:val="0"/>
        <w:adjustRightInd w:val="0"/>
        <w:rPr>
          <w:rFonts w:ascii="Tahoma" w:hAnsi="Tahoma" w:cs="Tahoma"/>
          <w:sz w:val="28"/>
          <w:szCs w:val="28"/>
        </w:rPr>
      </w:pPr>
    </w:p>
    <w:p w14:paraId="5F6630ED"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 xml:space="preserve">Know that you have a better idea of the different topics that they are interested in, it’s time to figure out exactly where they hang out. We want to get a better idea of what content they engage with, what triggers them, and how they speak as well. </w:t>
      </w:r>
    </w:p>
    <w:p w14:paraId="6E6FD4C1" w14:textId="77777777" w:rsidR="0038109E" w:rsidRPr="0038109E" w:rsidRDefault="0038109E" w:rsidP="0038109E">
      <w:pPr>
        <w:autoSpaceDE w:val="0"/>
        <w:autoSpaceDN w:val="0"/>
        <w:adjustRightInd w:val="0"/>
        <w:rPr>
          <w:rFonts w:ascii="Tahoma" w:hAnsi="Tahoma" w:cs="Tahoma"/>
          <w:sz w:val="28"/>
          <w:szCs w:val="28"/>
        </w:rPr>
      </w:pPr>
    </w:p>
    <w:p w14:paraId="5341D617"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Video #5: Powerful Images</w:t>
      </w:r>
    </w:p>
    <w:p w14:paraId="1FBF1270" w14:textId="77777777" w:rsidR="0038109E" w:rsidRPr="0038109E" w:rsidRDefault="0038109E" w:rsidP="0038109E">
      <w:pPr>
        <w:autoSpaceDE w:val="0"/>
        <w:autoSpaceDN w:val="0"/>
        <w:adjustRightInd w:val="0"/>
        <w:rPr>
          <w:rFonts w:ascii="Tahoma" w:hAnsi="Tahoma" w:cs="Tahoma"/>
          <w:sz w:val="28"/>
          <w:szCs w:val="28"/>
        </w:rPr>
      </w:pPr>
    </w:p>
    <w:p w14:paraId="0033239D"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lastRenderedPageBreak/>
        <w:t>Finding images that are proven to work are important so that you don’t start from scratch. Now this is nothing about how to find royalty-free images or anything like that, this is about finding companies that have already done the testing and to simply mimic what they are already doing.</w:t>
      </w:r>
    </w:p>
    <w:p w14:paraId="44E9F81B" w14:textId="77777777" w:rsidR="0038109E" w:rsidRPr="0038109E" w:rsidRDefault="0038109E" w:rsidP="0038109E">
      <w:pPr>
        <w:autoSpaceDE w:val="0"/>
        <w:autoSpaceDN w:val="0"/>
        <w:adjustRightInd w:val="0"/>
        <w:rPr>
          <w:rFonts w:ascii="Tahoma" w:hAnsi="Tahoma" w:cs="Tahoma"/>
          <w:sz w:val="28"/>
          <w:szCs w:val="28"/>
        </w:rPr>
      </w:pPr>
    </w:p>
    <w:p w14:paraId="5EDFF4E2"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Video #6: Powerful Words</w:t>
      </w:r>
    </w:p>
    <w:p w14:paraId="50C2587E" w14:textId="77777777" w:rsidR="0038109E" w:rsidRPr="0038109E" w:rsidRDefault="0038109E" w:rsidP="0038109E">
      <w:pPr>
        <w:autoSpaceDE w:val="0"/>
        <w:autoSpaceDN w:val="0"/>
        <w:adjustRightInd w:val="0"/>
        <w:rPr>
          <w:rFonts w:ascii="Tahoma" w:hAnsi="Tahoma" w:cs="Tahoma"/>
          <w:sz w:val="28"/>
          <w:szCs w:val="28"/>
        </w:rPr>
      </w:pPr>
    </w:p>
    <w:p w14:paraId="4AC9C42C"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Images themselves can be very powerful, however combined with some words can be even more powerful especially when it relates to your audience. So in this video we will be discussing how to find these powerful words that you can use in your own content.</w:t>
      </w:r>
    </w:p>
    <w:p w14:paraId="3977A320" w14:textId="77777777" w:rsidR="0038109E" w:rsidRPr="0038109E" w:rsidRDefault="0038109E" w:rsidP="0038109E">
      <w:pPr>
        <w:autoSpaceDE w:val="0"/>
        <w:autoSpaceDN w:val="0"/>
        <w:adjustRightInd w:val="0"/>
        <w:rPr>
          <w:rFonts w:ascii="Tahoma" w:hAnsi="Tahoma" w:cs="Tahoma"/>
          <w:sz w:val="28"/>
          <w:szCs w:val="28"/>
        </w:rPr>
      </w:pPr>
    </w:p>
    <w:p w14:paraId="3DB9E5FB"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Video #7: Creation Time</w:t>
      </w:r>
    </w:p>
    <w:p w14:paraId="1FB8A27B" w14:textId="77777777" w:rsidR="0038109E" w:rsidRPr="0038109E" w:rsidRDefault="0038109E" w:rsidP="0038109E">
      <w:pPr>
        <w:autoSpaceDE w:val="0"/>
        <w:autoSpaceDN w:val="0"/>
        <w:adjustRightInd w:val="0"/>
        <w:rPr>
          <w:rFonts w:ascii="Tahoma" w:hAnsi="Tahoma" w:cs="Tahoma"/>
          <w:sz w:val="28"/>
          <w:szCs w:val="28"/>
        </w:rPr>
      </w:pPr>
    </w:p>
    <w:p w14:paraId="093E096D"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OK great! Now that you have done all the research possible to figure out what images to use and even what words to use, it’s time to put it all together using some graphic editing tools.  In this video we will show you tools that we use and have come to love due to their simplicity.</w:t>
      </w:r>
    </w:p>
    <w:p w14:paraId="2BFC4BAD" w14:textId="77777777" w:rsidR="0038109E" w:rsidRPr="0038109E" w:rsidRDefault="0038109E" w:rsidP="0038109E">
      <w:pPr>
        <w:autoSpaceDE w:val="0"/>
        <w:autoSpaceDN w:val="0"/>
        <w:adjustRightInd w:val="0"/>
        <w:rPr>
          <w:rFonts w:ascii="Tahoma" w:hAnsi="Tahoma" w:cs="Tahoma"/>
          <w:sz w:val="28"/>
          <w:szCs w:val="28"/>
        </w:rPr>
      </w:pPr>
    </w:p>
    <w:p w14:paraId="08F004B7" w14:textId="4B3BFD75"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 xml:space="preserve">Video #8: Organizing </w:t>
      </w:r>
      <w:r w:rsidR="00960128" w:rsidRPr="0038109E">
        <w:rPr>
          <w:rFonts w:ascii="Tahoma" w:hAnsi="Tahoma" w:cs="Tahoma"/>
          <w:sz w:val="28"/>
          <w:szCs w:val="28"/>
        </w:rPr>
        <w:t xml:space="preserve">Your Content </w:t>
      </w:r>
    </w:p>
    <w:p w14:paraId="7AF1A44A" w14:textId="77777777" w:rsidR="0038109E" w:rsidRPr="0038109E" w:rsidRDefault="0038109E" w:rsidP="0038109E">
      <w:pPr>
        <w:autoSpaceDE w:val="0"/>
        <w:autoSpaceDN w:val="0"/>
        <w:adjustRightInd w:val="0"/>
        <w:rPr>
          <w:rFonts w:ascii="Tahoma" w:hAnsi="Tahoma" w:cs="Tahoma"/>
          <w:sz w:val="28"/>
          <w:szCs w:val="28"/>
        </w:rPr>
      </w:pPr>
    </w:p>
    <w:p w14:paraId="2338937C" w14:textId="23AD39C6"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Once you start creating your content, it’s important to organize them. When use this method you can easily create hundreds of contents very fast. Well this may seem simple and boring, it’s actually very important.</w:t>
      </w:r>
    </w:p>
    <w:p w14:paraId="4C7EC567" w14:textId="77777777" w:rsidR="0038109E" w:rsidRPr="0038109E" w:rsidRDefault="0038109E" w:rsidP="0038109E">
      <w:pPr>
        <w:autoSpaceDE w:val="0"/>
        <w:autoSpaceDN w:val="0"/>
        <w:adjustRightInd w:val="0"/>
        <w:rPr>
          <w:rFonts w:ascii="Tahoma" w:hAnsi="Tahoma" w:cs="Tahoma"/>
          <w:sz w:val="28"/>
          <w:szCs w:val="28"/>
        </w:rPr>
      </w:pPr>
    </w:p>
    <w:p w14:paraId="3667D397" w14:textId="47E84242" w:rsidR="0038109E" w:rsidRPr="0038109E" w:rsidRDefault="00960128" w:rsidP="0038109E">
      <w:pPr>
        <w:autoSpaceDE w:val="0"/>
        <w:autoSpaceDN w:val="0"/>
        <w:adjustRightInd w:val="0"/>
        <w:rPr>
          <w:rFonts w:ascii="Tahoma" w:hAnsi="Tahoma" w:cs="Tahoma"/>
          <w:sz w:val="28"/>
          <w:szCs w:val="28"/>
        </w:rPr>
      </w:pPr>
      <w:r>
        <w:rPr>
          <w:rFonts w:ascii="Tahoma" w:hAnsi="Tahoma" w:cs="Tahoma"/>
          <w:sz w:val="28"/>
          <w:szCs w:val="28"/>
        </w:rPr>
        <w:t>Video #9: Auto S</w:t>
      </w:r>
      <w:r w:rsidR="0038109E" w:rsidRPr="0038109E">
        <w:rPr>
          <w:rFonts w:ascii="Tahoma" w:hAnsi="Tahoma" w:cs="Tahoma"/>
          <w:sz w:val="28"/>
          <w:szCs w:val="28"/>
        </w:rPr>
        <w:t>cheduling</w:t>
      </w:r>
    </w:p>
    <w:p w14:paraId="482D1329" w14:textId="77777777" w:rsidR="0038109E" w:rsidRPr="0038109E" w:rsidRDefault="0038109E" w:rsidP="0038109E">
      <w:pPr>
        <w:autoSpaceDE w:val="0"/>
        <w:autoSpaceDN w:val="0"/>
        <w:adjustRightInd w:val="0"/>
        <w:rPr>
          <w:rFonts w:ascii="Tahoma" w:hAnsi="Tahoma" w:cs="Tahoma"/>
          <w:sz w:val="28"/>
          <w:szCs w:val="28"/>
        </w:rPr>
      </w:pPr>
    </w:p>
    <w:p w14:paraId="0444D46E"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 xml:space="preserve">Auto scheduling your content not only makes your life a lot easier, but social media sites love it when you post on a consistent basis.  But how do you do it?  What tool should you use?  </w:t>
      </w:r>
    </w:p>
    <w:p w14:paraId="5F962CD7" w14:textId="77777777" w:rsidR="0038109E" w:rsidRPr="0038109E" w:rsidRDefault="0038109E" w:rsidP="0038109E">
      <w:pPr>
        <w:autoSpaceDE w:val="0"/>
        <w:autoSpaceDN w:val="0"/>
        <w:adjustRightInd w:val="0"/>
        <w:rPr>
          <w:rFonts w:ascii="Tahoma" w:hAnsi="Tahoma" w:cs="Tahoma"/>
          <w:sz w:val="28"/>
          <w:szCs w:val="28"/>
        </w:rPr>
      </w:pPr>
    </w:p>
    <w:p w14:paraId="1F432CBE" w14:textId="797E5AE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 xml:space="preserve">Grab this video course and learn how to create engaging content within minutes </w:t>
      </w:r>
    </w:p>
    <w:p w14:paraId="6F18396E"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w:t>
      </w:r>
    </w:p>
    <w:p w14:paraId="0F602AF3" w14:textId="77777777" w:rsidR="0038109E" w:rsidRPr="0038109E" w:rsidRDefault="0038109E" w:rsidP="0038109E">
      <w:pPr>
        <w:autoSpaceDE w:val="0"/>
        <w:autoSpaceDN w:val="0"/>
        <w:adjustRightInd w:val="0"/>
        <w:rPr>
          <w:rFonts w:ascii="Tahoma" w:hAnsi="Tahoma" w:cs="Tahoma"/>
          <w:sz w:val="28"/>
          <w:szCs w:val="28"/>
        </w:rPr>
      </w:pPr>
    </w:p>
    <w:p w14:paraId="775C54A9" w14:textId="77777777" w:rsidR="0038109E" w:rsidRPr="0038109E" w:rsidRDefault="0038109E" w:rsidP="0038109E">
      <w:pPr>
        <w:autoSpaceDE w:val="0"/>
        <w:autoSpaceDN w:val="0"/>
        <w:adjustRightInd w:val="0"/>
        <w:rPr>
          <w:rFonts w:ascii="Tahoma" w:hAnsi="Tahoma" w:cs="Tahoma"/>
          <w:sz w:val="28"/>
          <w:szCs w:val="28"/>
        </w:rPr>
      </w:pPr>
    </w:p>
    <w:p w14:paraId="2C28D3ED" w14:textId="77777777" w:rsidR="0038109E" w:rsidRPr="0038109E" w:rsidRDefault="0038109E" w:rsidP="0038109E">
      <w:pPr>
        <w:autoSpaceDE w:val="0"/>
        <w:autoSpaceDN w:val="0"/>
        <w:adjustRightInd w:val="0"/>
        <w:rPr>
          <w:rFonts w:ascii="Tahoma" w:hAnsi="Tahoma" w:cs="Tahoma"/>
          <w:sz w:val="28"/>
          <w:szCs w:val="28"/>
        </w:rPr>
      </w:pPr>
    </w:p>
    <w:p w14:paraId="355700BE" w14:textId="77777777"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Warm Regards,</w:t>
      </w:r>
    </w:p>
    <w:p w14:paraId="65C44419" w14:textId="7F723B49" w:rsid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lastRenderedPageBreak/>
        <w:t>[Your Name]</w:t>
      </w:r>
    </w:p>
    <w:p w14:paraId="5C596AF6" w14:textId="77777777" w:rsidR="0038109E" w:rsidRPr="0038109E" w:rsidRDefault="0038109E" w:rsidP="0038109E">
      <w:pPr>
        <w:autoSpaceDE w:val="0"/>
        <w:autoSpaceDN w:val="0"/>
        <w:adjustRightInd w:val="0"/>
        <w:rPr>
          <w:rFonts w:ascii="Tahoma" w:hAnsi="Tahoma" w:cs="Tahoma"/>
          <w:sz w:val="28"/>
          <w:szCs w:val="28"/>
        </w:rPr>
      </w:pPr>
    </w:p>
    <w:p w14:paraId="3575736F" w14:textId="6D693A8D" w:rsid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P.S. Not everyone can create a social media content, but now you can by watching this video series.</w:t>
      </w:r>
    </w:p>
    <w:p w14:paraId="78F83598" w14:textId="77777777" w:rsidR="0038109E" w:rsidRPr="0038109E" w:rsidRDefault="0038109E" w:rsidP="0038109E">
      <w:pPr>
        <w:autoSpaceDE w:val="0"/>
        <w:autoSpaceDN w:val="0"/>
        <w:adjustRightInd w:val="0"/>
        <w:rPr>
          <w:rFonts w:ascii="Tahoma" w:hAnsi="Tahoma" w:cs="Tahoma"/>
          <w:sz w:val="28"/>
          <w:szCs w:val="28"/>
        </w:rPr>
      </w:pPr>
    </w:p>
    <w:p w14:paraId="75DA48EE" w14:textId="42532C78" w:rsidR="0038109E" w:rsidRPr="0038109E" w:rsidRDefault="0038109E" w:rsidP="0038109E">
      <w:pPr>
        <w:autoSpaceDE w:val="0"/>
        <w:autoSpaceDN w:val="0"/>
        <w:adjustRightInd w:val="0"/>
        <w:rPr>
          <w:rFonts w:ascii="Tahoma" w:hAnsi="Tahoma" w:cs="Tahoma"/>
          <w:sz w:val="28"/>
          <w:szCs w:val="28"/>
        </w:rPr>
      </w:pPr>
      <w:r w:rsidRPr="0038109E">
        <w:rPr>
          <w:rFonts w:ascii="Tahoma" w:hAnsi="Tahoma" w:cs="Tahoma"/>
          <w:sz w:val="28"/>
          <w:szCs w:val="28"/>
        </w:rPr>
        <w:t xml:space="preserve">P.P.S. This specific training course was designed to help you watch over my shoulder, step-by-step, click by click, to ensure that you are able to successfully and effectively create </w:t>
      </w:r>
      <w:r w:rsidR="00B14A45" w:rsidRPr="0038109E">
        <w:rPr>
          <w:rFonts w:ascii="Tahoma" w:hAnsi="Tahoma" w:cs="Tahoma"/>
          <w:sz w:val="28"/>
          <w:szCs w:val="28"/>
        </w:rPr>
        <w:t>super-fast</w:t>
      </w:r>
      <w:r w:rsidRPr="0038109E">
        <w:rPr>
          <w:rFonts w:ascii="Tahoma" w:hAnsi="Tahoma" w:cs="Tahoma"/>
          <w:sz w:val="28"/>
          <w:szCs w:val="28"/>
        </w:rPr>
        <w:t xml:space="preserve"> content that your audience loves.</w:t>
      </w:r>
    </w:p>
    <w:p w14:paraId="1FF519B2" w14:textId="47B3A50A" w:rsidR="0048470A" w:rsidRPr="0038109E" w:rsidRDefault="0048470A" w:rsidP="0038109E">
      <w:pPr>
        <w:rPr>
          <w:rFonts w:ascii="Tahoma" w:hAnsi="Tahoma" w:cs="Tahoma"/>
          <w:sz w:val="28"/>
          <w:szCs w:val="28"/>
        </w:rPr>
      </w:pPr>
    </w:p>
    <w:sectPr w:rsidR="0048470A" w:rsidRPr="0038109E" w:rsidSect="00960128">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7805D7B"/>
    <w:multiLevelType w:val="hybridMultilevel"/>
    <w:tmpl w:val="7852728A"/>
    <w:lvl w:ilvl="0" w:tplc="243A1B74">
      <w:start w:val="9"/>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A454FA"/>
    <w:multiLevelType w:val="hybridMultilevel"/>
    <w:tmpl w:val="D30AE518"/>
    <w:lvl w:ilvl="0" w:tplc="CDAAB02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76539F"/>
    <w:multiLevelType w:val="hybridMultilevel"/>
    <w:tmpl w:val="40DEE2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E7E"/>
    <w:rsid w:val="00037753"/>
    <w:rsid w:val="0004574F"/>
    <w:rsid w:val="000B5B19"/>
    <w:rsid w:val="0012465D"/>
    <w:rsid w:val="00153872"/>
    <w:rsid w:val="001563A2"/>
    <w:rsid w:val="001814CB"/>
    <w:rsid w:val="00196C16"/>
    <w:rsid w:val="001A0C34"/>
    <w:rsid w:val="001D32EF"/>
    <w:rsid w:val="001F3E52"/>
    <w:rsid w:val="00233548"/>
    <w:rsid w:val="002364FF"/>
    <w:rsid w:val="002411C8"/>
    <w:rsid w:val="00260964"/>
    <w:rsid w:val="00287938"/>
    <w:rsid w:val="002D0657"/>
    <w:rsid w:val="002E2455"/>
    <w:rsid w:val="0031308E"/>
    <w:rsid w:val="00321030"/>
    <w:rsid w:val="0037159E"/>
    <w:rsid w:val="0038109E"/>
    <w:rsid w:val="00385002"/>
    <w:rsid w:val="00386D56"/>
    <w:rsid w:val="00404AAD"/>
    <w:rsid w:val="0048470A"/>
    <w:rsid w:val="00493D95"/>
    <w:rsid w:val="004E6D80"/>
    <w:rsid w:val="005223E5"/>
    <w:rsid w:val="005549A8"/>
    <w:rsid w:val="00566F4D"/>
    <w:rsid w:val="00573D9B"/>
    <w:rsid w:val="00574667"/>
    <w:rsid w:val="005E14EE"/>
    <w:rsid w:val="005E5942"/>
    <w:rsid w:val="00605E81"/>
    <w:rsid w:val="00626929"/>
    <w:rsid w:val="00646E7E"/>
    <w:rsid w:val="00650E4F"/>
    <w:rsid w:val="0068464B"/>
    <w:rsid w:val="00686080"/>
    <w:rsid w:val="006A03BA"/>
    <w:rsid w:val="006A4150"/>
    <w:rsid w:val="006B4034"/>
    <w:rsid w:val="00717D92"/>
    <w:rsid w:val="007222A0"/>
    <w:rsid w:val="00727DF8"/>
    <w:rsid w:val="00742680"/>
    <w:rsid w:val="00751FE5"/>
    <w:rsid w:val="007579A6"/>
    <w:rsid w:val="007710AB"/>
    <w:rsid w:val="007823AD"/>
    <w:rsid w:val="00785C52"/>
    <w:rsid w:val="0079229D"/>
    <w:rsid w:val="0079681E"/>
    <w:rsid w:val="007B32AC"/>
    <w:rsid w:val="007B3AAA"/>
    <w:rsid w:val="007F1C28"/>
    <w:rsid w:val="007F3599"/>
    <w:rsid w:val="00816274"/>
    <w:rsid w:val="00864B06"/>
    <w:rsid w:val="00890B71"/>
    <w:rsid w:val="008B0D66"/>
    <w:rsid w:val="008C34F4"/>
    <w:rsid w:val="008F3A42"/>
    <w:rsid w:val="0091095B"/>
    <w:rsid w:val="00925903"/>
    <w:rsid w:val="00942805"/>
    <w:rsid w:val="00960128"/>
    <w:rsid w:val="009C2446"/>
    <w:rsid w:val="009E59FE"/>
    <w:rsid w:val="009E67D5"/>
    <w:rsid w:val="00A01E8D"/>
    <w:rsid w:val="00A20247"/>
    <w:rsid w:val="00A81FAE"/>
    <w:rsid w:val="00A944D2"/>
    <w:rsid w:val="00AA292F"/>
    <w:rsid w:val="00AD32E8"/>
    <w:rsid w:val="00AE06FE"/>
    <w:rsid w:val="00B05051"/>
    <w:rsid w:val="00B14A45"/>
    <w:rsid w:val="00B532F8"/>
    <w:rsid w:val="00B563F2"/>
    <w:rsid w:val="00BD741E"/>
    <w:rsid w:val="00BE5E47"/>
    <w:rsid w:val="00C23524"/>
    <w:rsid w:val="00C514EB"/>
    <w:rsid w:val="00C711BE"/>
    <w:rsid w:val="00C73BED"/>
    <w:rsid w:val="00C94849"/>
    <w:rsid w:val="00CA56BB"/>
    <w:rsid w:val="00CB02CD"/>
    <w:rsid w:val="00CD791F"/>
    <w:rsid w:val="00D15252"/>
    <w:rsid w:val="00D27619"/>
    <w:rsid w:val="00D35690"/>
    <w:rsid w:val="00D513A4"/>
    <w:rsid w:val="00D543B9"/>
    <w:rsid w:val="00D5512B"/>
    <w:rsid w:val="00DD6210"/>
    <w:rsid w:val="00DF514A"/>
    <w:rsid w:val="00E033EC"/>
    <w:rsid w:val="00E21734"/>
    <w:rsid w:val="00E53179"/>
    <w:rsid w:val="00E7480F"/>
    <w:rsid w:val="00E97DC7"/>
    <w:rsid w:val="00EE64C8"/>
    <w:rsid w:val="00F055B5"/>
    <w:rsid w:val="00F32DE9"/>
    <w:rsid w:val="00F54EF7"/>
    <w:rsid w:val="00F66D72"/>
    <w:rsid w:val="00FB2A01"/>
    <w:rsid w:val="00FE3231"/>
    <w:rsid w:val="00FE6249"/>
    <w:rsid w:val="00FF01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A47CC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E7E"/>
    <w:pPr>
      <w:ind w:left="720"/>
      <w:contextualSpacing/>
    </w:pPr>
  </w:style>
  <w:style w:type="paragraph" w:customStyle="1" w:styleId="p1">
    <w:name w:val="p1"/>
    <w:basedOn w:val="Normal"/>
    <w:rsid w:val="00864B06"/>
    <w:rPr>
      <w:rFonts w:ascii="Helvetica Neue" w:hAnsi="Helvetica Neue" w:cs="Times New Roman"/>
      <w:color w:val="454545"/>
      <w:sz w:val="18"/>
      <w:szCs w:val="18"/>
    </w:rPr>
  </w:style>
  <w:style w:type="paragraph" w:customStyle="1" w:styleId="p2">
    <w:name w:val="p2"/>
    <w:basedOn w:val="Normal"/>
    <w:rsid w:val="00864B06"/>
    <w:rPr>
      <w:rFonts w:ascii="Helvetica Neue" w:hAnsi="Helvetica Neue" w:cs="Times New Roman"/>
      <w:color w:val="454545"/>
      <w:sz w:val="18"/>
      <w:szCs w:val="18"/>
    </w:rPr>
  </w:style>
  <w:style w:type="character" w:customStyle="1" w:styleId="apple-converted-space">
    <w:name w:val="apple-converted-space"/>
    <w:basedOn w:val="DefaultParagraphFont"/>
    <w:rsid w:val="00864B06"/>
  </w:style>
  <w:style w:type="paragraph" w:styleId="NormalWeb">
    <w:name w:val="Normal (Web)"/>
    <w:basedOn w:val="Normal"/>
    <w:uiPriority w:val="99"/>
    <w:unhideWhenUsed/>
    <w:rsid w:val="00864B06"/>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7222A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E7E"/>
    <w:pPr>
      <w:ind w:left="720"/>
      <w:contextualSpacing/>
    </w:pPr>
  </w:style>
  <w:style w:type="paragraph" w:customStyle="1" w:styleId="p1">
    <w:name w:val="p1"/>
    <w:basedOn w:val="Normal"/>
    <w:rsid w:val="00864B06"/>
    <w:rPr>
      <w:rFonts w:ascii="Helvetica Neue" w:hAnsi="Helvetica Neue" w:cs="Times New Roman"/>
      <w:color w:val="454545"/>
      <w:sz w:val="18"/>
      <w:szCs w:val="18"/>
    </w:rPr>
  </w:style>
  <w:style w:type="paragraph" w:customStyle="1" w:styleId="p2">
    <w:name w:val="p2"/>
    <w:basedOn w:val="Normal"/>
    <w:rsid w:val="00864B06"/>
    <w:rPr>
      <w:rFonts w:ascii="Helvetica Neue" w:hAnsi="Helvetica Neue" w:cs="Times New Roman"/>
      <w:color w:val="454545"/>
      <w:sz w:val="18"/>
      <w:szCs w:val="18"/>
    </w:rPr>
  </w:style>
  <w:style w:type="character" w:customStyle="1" w:styleId="apple-converted-space">
    <w:name w:val="apple-converted-space"/>
    <w:basedOn w:val="DefaultParagraphFont"/>
    <w:rsid w:val="00864B06"/>
  </w:style>
  <w:style w:type="paragraph" w:styleId="NormalWeb">
    <w:name w:val="Normal (Web)"/>
    <w:basedOn w:val="Normal"/>
    <w:uiPriority w:val="99"/>
    <w:unhideWhenUsed/>
    <w:rsid w:val="00864B06"/>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722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84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645</Words>
  <Characters>3677</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Luc</dc:creator>
  <cp:keywords/>
  <dc:description/>
  <cp:lastModifiedBy>Sandy Mendoza</cp:lastModifiedBy>
  <cp:revision>2</cp:revision>
  <dcterms:created xsi:type="dcterms:W3CDTF">2019-05-28T23:18:00Z</dcterms:created>
  <dcterms:modified xsi:type="dcterms:W3CDTF">2019-05-28T23:18:00Z</dcterms:modified>
</cp:coreProperties>
</file>